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B65D3" w14:textId="77777777" w:rsidR="001F016E" w:rsidRPr="00053AB3" w:rsidRDefault="000334F9" w:rsidP="00943735">
      <w:pPr>
        <w:ind w:left="-709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7E3BD9" w14:textId="77777777" w:rsidR="00787CD3" w:rsidRPr="00053AB3" w:rsidRDefault="001F016E" w:rsidP="003A5AFF">
      <w:pPr>
        <w:spacing w:line="240" w:lineRule="auto"/>
        <w:ind w:left="-709"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053AB3">
        <w:rPr>
          <w:rFonts w:ascii="Times New Roman" w:hAnsi="Times New Roman" w:cs="Times New Roman"/>
          <w:sz w:val="28"/>
          <w:szCs w:val="24"/>
        </w:rPr>
        <w:t>Муниципальное общеобразовательное</w:t>
      </w:r>
      <w:r w:rsidR="00053AB3" w:rsidRPr="00053AB3">
        <w:rPr>
          <w:rFonts w:ascii="Times New Roman" w:hAnsi="Times New Roman" w:cs="Times New Roman"/>
          <w:sz w:val="28"/>
          <w:szCs w:val="24"/>
        </w:rPr>
        <w:t xml:space="preserve"> </w:t>
      </w:r>
      <w:r w:rsidRPr="00053AB3">
        <w:rPr>
          <w:rFonts w:ascii="Times New Roman" w:hAnsi="Times New Roman" w:cs="Times New Roman"/>
          <w:sz w:val="28"/>
          <w:szCs w:val="24"/>
        </w:rPr>
        <w:t>учреждение</w:t>
      </w:r>
    </w:p>
    <w:p w14:paraId="64CAD8C2" w14:textId="77777777" w:rsidR="001F016E" w:rsidRPr="00053AB3" w:rsidRDefault="001F016E" w:rsidP="003A5AFF">
      <w:pPr>
        <w:spacing w:line="240" w:lineRule="auto"/>
        <w:ind w:left="-709"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053AB3">
        <w:rPr>
          <w:rFonts w:ascii="Times New Roman" w:hAnsi="Times New Roman" w:cs="Times New Roman"/>
          <w:sz w:val="28"/>
          <w:szCs w:val="24"/>
        </w:rPr>
        <w:t xml:space="preserve"> «</w:t>
      </w:r>
      <w:proofErr w:type="spellStart"/>
      <w:r w:rsidRPr="00053AB3">
        <w:rPr>
          <w:rFonts w:ascii="Times New Roman" w:hAnsi="Times New Roman" w:cs="Times New Roman"/>
          <w:sz w:val="28"/>
          <w:szCs w:val="24"/>
        </w:rPr>
        <w:t>Ботовская</w:t>
      </w:r>
      <w:proofErr w:type="spellEnd"/>
      <w:r w:rsidRPr="00053AB3">
        <w:rPr>
          <w:rFonts w:ascii="Times New Roman" w:hAnsi="Times New Roman" w:cs="Times New Roman"/>
          <w:sz w:val="28"/>
          <w:szCs w:val="24"/>
        </w:rPr>
        <w:t xml:space="preserve"> школа»</w:t>
      </w:r>
    </w:p>
    <w:tbl>
      <w:tblPr>
        <w:tblStyle w:val="aa"/>
        <w:tblW w:w="9356" w:type="dxa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387"/>
      </w:tblGrid>
      <w:tr w:rsidR="009A2601" w:rsidRPr="00053AB3" w14:paraId="257E37CF" w14:textId="77777777" w:rsidTr="009A2601">
        <w:tc>
          <w:tcPr>
            <w:tcW w:w="3969" w:type="dxa"/>
          </w:tcPr>
          <w:p w14:paraId="54EA7E17" w14:textId="77777777" w:rsidR="009A2601" w:rsidRPr="00053AB3" w:rsidRDefault="009A2601" w:rsidP="009A2601">
            <w:pPr>
              <w:spacing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053AB3">
              <w:rPr>
                <w:rFonts w:ascii="Times New Roman" w:hAnsi="Times New Roman" w:cs="Times New Roman"/>
                <w:sz w:val="28"/>
                <w:szCs w:val="24"/>
              </w:rPr>
              <w:t xml:space="preserve">Рассмотрено:   </w:t>
            </w:r>
            <w:proofErr w:type="gramEnd"/>
            <w:r w:rsidRPr="00053AB3">
              <w:rPr>
                <w:rFonts w:ascii="Times New Roman" w:hAnsi="Times New Roman" w:cs="Times New Roman"/>
                <w:sz w:val="28"/>
                <w:szCs w:val="24"/>
              </w:rPr>
              <w:t xml:space="preserve">                                                                                                                                 </w:t>
            </w:r>
            <w:r w:rsidR="00053AB3" w:rsidRPr="00053AB3">
              <w:rPr>
                <w:rFonts w:ascii="Times New Roman" w:hAnsi="Times New Roman" w:cs="Times New Roman"/>
                <w:sz w:val="28"/>
                <w:szCs w:val="24"/>
              </w:rPr>
              <w:t xml:space="preserve">                     Педсовет № </w:t>
            </w:r>
            <w:r w:rsidR="00B26319">
              <w:rPr>
                <w:rFonts w:ascii="Times New Roman" w:hAnsi="Times New Roman" w:cs="Times New Roman"/>
                <w:sz w:val="28"/>
                <w:szCs w:val="24"/>
              </w:rPr>
              <w:t xml:space="preserve">1 </w:t>
            </w:r>
            <w:r w:rsidR="00053AB3" w:rsidRPr="00053AB3">
              <w:rPr>
                <w:rFonts w:ascii="Times New Roman" w:hAnsi="Times New Roman" w:cs="Times New Roman"/>
                <w:sz w:val="28"/>
                <w:szCs w:val="24"/>
              </w:rPr>
              <w:t xml:space="preserve">от </w:t>
            </w:r>
            <w:r w:rsidR="00F94F48">
              <w:rPr>
                <w:rFonts w:ascii="Times New Roman" w:hAnsi="Times New Roman" w:cs="Times New Roman"/>
                <w:sz w:val="28"/>
                <w:szCs w:val="24"/>
              </w:rPr>
              <w:t>31.08.2</w:t>
            </w:r>
            <w:r w:rsidR="008E284C"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053AB3" w:rsidRPr="00053AB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7C42E3">
              <w:rPr>
                <w:rFonts w:ascii="Times New Roman" w:hAnsi="Times New Roman" w:cs="Times New Roman"/>
                <w:sz w:val="28"/>
                <w:szCs w:val="24"/>
              </w:rPr>
              <w:t>г.</w:t>
            </w:r>
            <w:r w:rsidR="00053AB3" w:rsidRPr="00053AB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053AB3">
              <w:rPr>
                <w:rFonts w:ascii="Times New Roman" w:hAnsi="Times New Roman" w:cs="Times New Roman"/>
                <w:sz w:val="28"/>
                <w:szCs w:val="24"/>
              </w:rPr>
              <w:t xml:space="preserve">   </w:t>
            </w:r>
          </w:p>
          <w:p w14:paraId="42F41C9C" w14:textId="77777777" w:rsidR="009A2601" w:rsidRPr="00053AB3" w:rsidRDefault="009A2601" w:rsidP="003A5AFF">
            <w:pPr>
              <w:spacing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387" w:type="dxa"/>
          </w:tcPr>
          <w:p w14:paraId="29FA67DC" w14:textId="77777777" w:rsidR="00027C55" w:rsidRPr="0072606A" w:rsidRDefault="009A2601" w:rsidP="00027C55">
            <w:pPr>
              <w:spacing w:line="360" w:lineRule="auto"/>
              <w:ind w:left="17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053AB3">
              <w:rPr>
                <w:rFonts w:ascii="Times New Roman" w:hAnsi="Times New Roman" w:cs="Times New Roman"/>
                <w:sz w:val="28"/>
                <w:szCs w:val="24"/>
              </w:rPr>
              <w:t xml:space="preserve">Утверждено:   </w:t>
            </w:r>
            <w:proofErr w:type="gramEnd"/>
            <w:r w:rsidRPr="00053AB3">
              <w:rPr>
                <w:rFonts w:ascii="Times New Roman" w:hAnsi="Times New Roman" w:cs="Times New Roman"/>
                <w:sz w:val="28"/>
                <w:szCs w:val="24"/>
              </w:rPr>
              <w:t xml:space="preserve">                                                                                                                                               Приказ от </w:t>
            </w:r>
            <w:r w:rsidR="00053AB3" w:rsidRPr="00053AB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053AB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F94F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</w:t>
            </w:r>
            <w:r w:rsidR="00027C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.08.</w:t>
            </w:r>
            <w:r w:rsidR="00F94F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8E28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F94F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г. </w:t>
            </w:r>
            <w:r w:rsidR="00027C55" w:rsidRPr="007260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№</w:t>
            </w:r>
            <w:r w:rsidR="00F94F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953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333</w:t>
            </w:r>
          </w:p>
          <w:p w14:paraId="066F3EF0" w14:textId="77777777" w:rsidR="009A2601" w:rsidRPr="00053AB3" w:rsidRDefault="009A2601" w:rsidP="009A2601">
            <w:pPr>
              <w:spacing w:line="240" w:lineRule="auto"/>
              <w:ind w:left="176"/>
              <w:rPr>
                <w:rFonts w:ascii="Times New Roman" w:hAnsi="Times New Roman" w:cs="Times New Roman"/>
                <w:sz w:val="28"/>
                <w:szCs w:val="24"/>
              </w:rPr>
            </w:pPr>
            <w:r w:rsidRPr="00053AB3">
              <w:rPr>
                <w:rFonts w:ascii="Times New Roman" w:hAnsi="Times New Roman" w:cs="Times New Roman"/>
                <w:sz w:val="28"/>
                <w:szCs w:val="24"/>
              </w:rPr>
              <w:t>Директор………………</w:t>
            </w:r>
            <w:proofErr w:type="spellStart"/>
            <w:r w:rsidRPr="00053AB3">
              <w:rPr>
                <w:rFonts w:ascii="Times New Roman" w:hAnsi="Times New Roman" w:cs="Times New Roman"/>
                <w:sz w:val="28"/>
                <w:szCs w:val="24"/>
              </w:rPr>
              <w:t>Т.А.Крупнова</w:t>
            </w:r>
            <w:proofErr w:type="spellEnd"/>
          </w:p>
          <w:p w14:paraId="74CE32C2" w14:textId="77777777" w:rsidR="009A2601" w:rsidRPr="00053AB3" w:rsidRDefault="009A2601" w:rsidP="009A2601">
            <w:pPr>
              <w:spacing w:line="240" w:lineRule="auto"/>
              <w:ind w:left="176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14:paraId="762FD970" w14:textId="77777777" w:rsidR="00B8088D" w:rsidRDefault="00787CD3" w:rsidP="00787CD3">
      <w:pPr>
        <w:rPr>
          <w:rFonts w:ascii="Times New Roman" w:hAnsi="Times New Roman" w:cs="Times New Roman"/>
          <w:sz w:val="24"/>
          <w:szCs w:val="24"/>
        </w:rPr>
      </w:pPr>
      <w:r w:rsidRPr="00053A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14:paraId="24B58457" w14:textId="77777777" w:rsidR="00B8088D" w:rsidRDefault="00B8088D" w:rsidP="00787CD3">
      <w:pPr>
        <w:rPr>
          <w:rFonts w:ascii="Times New Roman" w:hAnsi="Times New Roman" w:cs="Times New Roman"/>
          <w:sz w:val="24"/>
          <w:szCs w:val="24"/>
        </w:rPr>
      </w:pPr>
    </w:p>
    <w:p w14:paraId="62A2D1C0" w14:textId="77777777" w:rsidR="00B8088D" w:rsidRDefault="00B8088D" w:rsidP="00787CD3">
      <w:pPr>
        <w:rPr>
          <w:rFonts w:ascii="Times New Roman" w:hAnsi="Times New Roman" w:cs="Times New Roman"/>
          <w:sz w:val="24"/>
          <w:szCs w:val="24"/>
        </w:rPr>
      </w:pPr>
    </w:p>
    <w:p w14:paraId="1B558BEB" w14:textId="77777777" w:rsidR="00B8088D" w:rsidRDefault="00B8088D" w:rsidP="00787CD3">
      <w:pPr>
        <w:rPr>
          <w:rFonts w:ascii="Times New Roman" w:hAnsi="Times New Roman" w:cs="Times New Roman"/>
          <w:sz w:val="24"/>
          <w:szCs w:val="24"/>
        </w:rPr>
      </w:pPr>
    </w:p>
    <w:p w14:paraId="3BE56FB1" w14:textId="77777777" w:rsidR="009A2601" w:rsidRPr="00193F89" w:rsidRDefault="009A2601" w:rsidP="00B8088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93F89">
        <w:rPr>
          <w:rFonts w:ascii="Times New Roman" w:hAnsi="Times New Roman" w:cs="Times New Roman"/>
          <w:b/>
          <w:bCs/>
          <w:sz w:val="32"/>
          <w:szCs w:val="32"/>
        </w:rPr>
        <w:t>Рабочая программа</w:t>
      </w:r>
    </w:p>
    <w:p w14:paraId="6BFAB16A" w14:textId="77777777" w:rsidR="009A2601" w:rsidRPr="00193F89" w:rsidRDefault="009A2601" w:rsidP="009A260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93F89">
        <w:rPr>
          <w:rFonts w:ascii="Times New Roman" w:hAnsi="Times New Roman" w:cs="Times New Roman"/>
          <w:b/>
          <w:bCs/>
          <w:sz w:val="32"/>
          <w:szCs w:val="32"/>
        </w:rPr>
        <w:t>по предмету «Математика»</w:t>
      </w:r>
    </w:p>
    <w:p w14:paraId="0B7520BA" w14:textId="77777777" w:rsidR="009A2601" w:rsidRPr="00193F89" w:rsidRDefault="00053AB3" w:rsidP="009A260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93F89">
        <w:rPr>
          <w:rFonts w:ascii="Times New Roman" w:hAnsi="Times New Roman" w:cs="Times New Roman"/>
          <w:b/>
          <w:bCs/>
          <w:sz w:val="32"/>
          <w:szCs w:val="32"/>
        </w:rPr>
        <w:t>для 6</w:t>
      </w:r>
      <w:r w:rsidR="009A2601" w:rsidRPr="00193F89">
        <w:rPr>
          <w:rFonts w:ascii="Times New Roman" w:hAnsi="Times New Roman" w:cs="Times New Roman"/>
          <w:b/>
          <w:bCs/>
          <w:sz w:val="32"/>
          <w:szCs w:val="32"/>
        </w:rPr>
        <w:t xml:space="preserve"> класса</w:t>
      </w:r>
    </w:p>
    <w:p w14:paraId="277544BB" w14:textId="77777777" w:rsidR="009A2601" w:rsidRPr="00193F89" w:rsidRDefault="009A2601" w:rsidP="009A260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93F89">
        <w:rPr>
          <w:rFonts w:ascii="Times New Roman" w:hAnsi="Times New Roman" w:cs="Times New Roman"/>
          <w:b/>
          <w:sz w:val="32"/>
          <w:szCs w:val="32"/>
        </w:rPr>
        <w:t xml:space="preserve">  разработана на основе ООП ООО  </w:t>
      </w:r>
    </w:p>
    <w:p w14:paraId="58DA8682" w14:textId="77777777" w:rsidR="009A2601" w:rsidRPr="00193F89" w:rsidRDefault="009A2601" w:rsidP="009A2601">
      <w:pPr>
        <w:spacing w:after="0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193F89">
        <w:rPr>
          <w:rFonts w:ascii="Times New Roman" w:hAnsi="Times New Roman" w:cs="Times New Roman"/>
          <w:b/>
          <w:sz w:val="32"/>
          <w:szCs w:val="32"/>
        </w:rPr>
        <w:t>МОУ «</w:t>
      </w:r>
      <w:proofErr w:type="spellStart"/>
      <w:r w:rsidRPr="00193F89">
        <w:rPr>
          <w:rFonts w:ascii="Times New Roman" w:hAnsi="Times New Roman" w:cs="Times New Roman"/>
          <w:b/>
          <w:sz w:val="32"/>
          <w:szCs w:val="32"/>
        </w:rPr>
        <w:t>Ботовская</w:t>
      </w:r>
      <w:proofErr w:type="spellEnd"/>
      <w:r w:rsidRPr="00193F89">
        <w:rPr>
          <w:rFonts w:ascii="Times New Roman" w:hAnsi="Times New Roman" w:cs="Times New Roman"/>
          <w:b/>
          <w:sz w:val="32"/>
          <w:szCs w:val="32"/>
        </w:rPr>
        <w:t xml:space="preserve"> школа»</w:t>
      </w:r>
    </w:p>
    <w:p w14:paraId="52671B7E" w14:textId="77777777" w:rsidR="001F016E" w:rsidRPr="00193F89" w:rsidRDefault="001F016E" w:rsidP="00943735">
      <w:pPr>
        <w:ind w:left="-709" w:firstLine="709"/>
        <w:outlineLvl w:val="0"/>
        <w:rPr>
          <w:rFonts w:ascii="Times New Roman" w:hAnsi="Times New Roman" w:cs="Times New Roman"/>
          <w:sz w:val="32"/>
          <w:szCs w:val="32"/>
        </w:rPr>
      </w:pPr>
    </w:p>
    <w:p w14:paraId="58968AB0" w14:textId="77777777" w:rsidR="009A2601" w:rsidRPr="00053AB3" w:rsidRDefault="009A2601" w:rsidP="00943735">
      <w:pPr>
        <w:ind w:left="-709" w:firstLine="709"/>
        <w:outlineLvl w:val="0"/>
        <w:rPr>
          <w:rFonts w:ascii="Times New Roman" w:hAnsi="Times New Roman" w:cs="Times New Roman"/>
          <w:sz w:val="24"/>
          <w:szCs w:val="24"/>
        </w:rPr>
      </w:pPr>
    </w:p>
    <w:p w14:paraId="22535A94" w14:textId="77777777" w:rsidR="007C42E3" w:rsidRPr="00053AB3" w:rsidRDefault="007C42E3" w:rsidP="007C42E3">
      <w:pPr>
        <w:ind w:left="-709" w:firstLine="709"/>
        <w:jc w:val="right"/>
        <w:rPr>
          <w:rFonts w:ascii="Times New Roman" w:hAnsi="Times New Roman" w:cs="Times New Roman"/>
          <w:sz w:val="28"/>
          <w:szCs w:val="24"/>
        </w:rPr>
      </w:pPr>
      <w:r w:rsidRPr="00053AB3">
        <w:rPr>
          <w:rFonts w:ascii="Times New Roman" w:hAnsi="Times New Roman" w:cs="Times New Roman"/>
          <w:sz w:val="28"/>
          <w:szCs w:val="24"/>
        </w:rPr>
        <w:t xml:space="preserve">Учитель: </w:t>
      </w:r>
      <w:proofErr w:type="spellStart"/>
      <w:r w:rsidR="008E284C">
        <w:rPr>
          <w:rFonts w:ascii="Times New Roman" w:hAnsi="Times New Roman" w:cs="Times New Roman"/>
          <w:sz w:val="28"/>
          <w:szCs w:val="24"/>
        </w:rPr>
        <w:t>А.А.Митрофанова</w:t>
      </w:r>
      <w:proofErr w:type="spellEnd"/>
    </w:p>
    <w:p w14:paraId="72C6B508" w14:textId="77777777" w:rsidR="009A2601" w:rsidRPr="00053AB3" w:rsidRDefault="009A2601" w:rsidP="00943735">
      <w:pPr>
        <w:ind w:left="-709" w:firstLine="709"/>
        <w:outlineLvl w:val="0"/>
        <w:rPr>
          <w:rFonts w:ascii="Times New Roman" w:hAnsi="Times New Roman" w:cs="Times New Roman"/>
          <w:sz w:val="24"/>
          <w:szCs w:val="24"/>
        </w:rPr>
      </w:pPr>
    </w:p>
    <w:p w14:paraId="4C1BE8DE" w14:textId="77777777" w:rsidR="009A2601" w:rsidRPr="00053AB3" w:rsidRDefault="009A2601" w:rsidP="00943735">
      <w:pPr>
        <w:ind w:left="-709" w:firstLine="709"/>
        <w:outlineLvl w:val="0"/>
        <w:rPr>
          <w:rFonts w:ascii="Times New Roman" w:hAnsi="Times New Roman" w:cs="Times New Roman"/>
          <w:sz w:val="24"/>
          <w:szCs w:val="24"/>
        </w:rPr>
      </w:pPr>
    </w:p>
    <w:p w14:paraId="65C17B51" w14:textId="77777777" w:rsidR="009A2601" w:rsidRPr="00053AB3" w:rsidRDefault="009A2601" w:rsidP="00943735">
      <w:pPr>
        <w:ind w:left="-709" w:firstLine="709"/>
        <w:outlineLvl w:val="0"/>
        <w:rPr>
          <w:rFonts w:ascii="Times New Roman" w:hAnsi="Times New Roman" w:cs="Times New Roman"/>
          <w:sz w:val="24"/>
          <w:szCs w:val="24"/>
        </w:rPr>
      </w:pPr>
    </w:p>
    <w:p w14:paraId="4AA4B721" w14:textId="77777777" w:rsidR="009A2601" w:rsidRPr="00053AB3" w:rsidRDefault="009A2601" w:rsidP="00943735">
      <w:pPr>
        <w:ind w:left="-709" w:firstLine="709"/>
        <w:outlineLvl w:val="0"/>
        <w:rPr>
          <w:rFonts w:ascii="Times New Roman" w:hAnsi="Times New Roman" w:cs="Times New Roman"/>
          <w:sz w:val="24"/>
          <w:szCs w:val="24"/>
        </w:rPr>
      </w:pPr>
    </w:p>
    <w:p w14:paraId="2C124BA0" w14:textId="77777777" w:rsidR="009A2601" w:rsidRPr="00053AB3" w:rsidRDefault="009A2601" w:rsidP="00943735">
      <w:pPr>
        <w:ind w:left="-709" w:firstLine="709"/>
        <w:outlineLvl w:val="0"/>
        <w:rPr>
          <w:rFonts w:ascii="Times New Roman" w:hAnsi="Times New Roman" w:cs="Times New Roman"/>
          <w:sz w:val="24"/>
          <w:szCs w:val="24"/>
        </w:rPr>
      </w:pPr>
    </w:p>
    <w:p w14:paraId="54EBFC69" w14:textId="77777777" w:rsidR="009A2601" w:rsidRPr="00053AB3" w:rsidRDefault="009A2601" w:rsidP="00943735">
      <w:pPr>
        <w:ind w:left="-709" w:firstLine="709"/>
        <w:outlineLvl w:val="0"/>
        <w:rPr>
          <w:rFonts w:ascii="Times New Roman" w:hAnsi="Times New Roman" w:cs="Times New Roman"/>
          <w:sz w:val="24"/>
          <w:szCs w:val="24"/>
        </w:rPr>
      </w:pPr>
    </w:p>
    <w:p w14:paraId="7C3F2653" w14:textId="77777777" w:rsidR="009A2601" w:rsidRPr="00053AB3" w:rsidRDefault="009A2601" w:rsidP="00943735">
      <w:pPr>
        <w:ind w:left="-709" w:firstLine="709"/>
        <w:outlineLvl w:val="0"/>
        <w:rPr>
          <w:rFonts w:ascii="Times New Roman" w:hAnsi="Times New Roman" w:cs="Times New Roman"/>
          <w:sz w:val="24"/>
          <w:szCs w:val="24"/>
        </w:rPr>
      </w:pPr>
    </w:p>
    <w:p w14:paraId="1DAE4AB8" w14:textId="77777777" w:rsidR="009A2601" w:rsidRPr="00053AB3" w:rsidRDefault="009A2601" w:rsidP="00943735">
      <w:pPr>
        <w:ind w:left="-709" w:firstLine="709"/>
        <w:outlineLvl w:val="0"/>
        <w:rPr>
          <w:rFonts w:ascii="Times New Roman" w:hAnsi="Times New Roman" w:cs="Times New Roman"/>
          <w:sz w:val="24"/>
          <w:szCs w:val="24"/>
        </w:rPr>
      </w:pPr>
    </w:p>
    <w:p w14:paraId="42754564" w14:textId="77777777" w:rsidR="003A5AFF" w:rsidRPr="00053AB3" w:rsidRDefault="00B8088D" w:rsidP="00943735">
      <w:pPr>
        <w:ind w:left="-709" w:firstLine="709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202</w:t>
      </w:r>
      <w:r w:rsidR="008E284C">
        <w:rPr>
          <w:rFonts w:ascii="Times New Roman" w:hAnsi="Times New Roman" w:cs="Times New Roman"/>
          <w:sz w:val="28"/>
          <w:szCs w:val="24"/>
        </w:rPr>
        <w:t>2</w:t>
      </w:r>
      <w:r>
        <w:rPr>
          <w:rFonts w:ascii="Times New Roman" w:hAnsi="Times New Roman" w:cs="Times New Roman"/>
          <w:sz w:val="28"/>
          <w:szCs w:val="24"/>
        </w:rPr>
        <w:t>-202</w:t>
      </w:r>
      <w:r w:rsidR="008E284C">
        <w:rPr>
          <w:rFonts w:ascii="Times New Roman" w:hAnsi="Times New Roman" w:cs="Times New Roman"/>
          <w:sz w:val="28"/>
          <w:szCs w:val="24"/>
        </w:rPr>
        <w:t>3</w:t>
      </w:r>
      <w:r w:rsidR="009A2601" w:rsidRPr="00053AB3">
        <w:rPr>
          <w:rFonts w:ascii="Times New Roman" w:hAnsi="Times New Roman" w:cs="Times New Roman"/>
          <w:sz w:val="28"/>
          <w:szCs w:val="24"/>
        </w:rPr>
        <w:t xml:space="preserve"> г.</w:t>
      </w:r>
    </w:p>
    <w:p w14:paraId="27F3F149" w14:textId="77777777" w:rsidR="001F016E" w:rsidRPr="00053AB3" w:rsidRDefault="001F016E" w:rsidP="00943735">
      <w:pPr>
        <w:ind w:left="-709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AB3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14:paraId="547C3CD5" w14:textId="77777777" w:rsidR="001F016E" w:rsidRPr="00053AB3" w:rsidRDefault="001F016E" w:rsidP="00943735">
      <w:pPr>
        <w:ind w:left="-709" w:firstLine="70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886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61"/>
      </w:tblGrid>
      <w:tr w:rsidR="001F016E" w:rsidRPr="00053AB3" w14:paraId="7439A2D0" w14:textId="77777777" w:rsidTr="00943735">
        <w:tc>
          <w:tcPr>
            <w:tcW w:w="8861" w:type="dxa"/>
          </w:tcPr>
          <w:p w14:paraId="3D36A3E0" w14:textId="77777777" w:rsidR="001F016E" w:rsidRPr="00053AB3" w:rsidRDefault="001F016E" w:rsidP="00943735">
            <w:pPr>
              <w:spacing w:after="0" w:line="360" w:lineRule="auto"/>
              <w:ind w:left="-709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Разделы программы</w:t>
            </w:r>
          </w:p>
        </w:tc>
      </w:tr>
      <w:tr w:rsidR="001F016E" w:rsidRPr="00053AB3" w14:paraId="03C5A00B" w14:textId="77777777" w:rsidTr="00943735">
        <w:tc>
          <w:tcPr>
            <w:tcW w:w="8861" w:type="dxa"/>
          </w:tcPr>
          <w:p w14:paraId="6227E89E" w14:textId="77777777" w:rsidR="001F016E" w:rsidRPr="00053AB3" w:rsidRDefault="001F016E" w:rsidP="003A5AFF">
            <w:pPr>
              <w:spacing w:after="0" w:line="36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 xml:space="preserve"> Пояснительная записка.</w:t>
            </w:r>
          </w:p>
          <w:p w14:paraId="3013D455" w14:textId="77777777" w:rsidR="001F016E" w:rsidRPr="00053AB3" w:rsidRDefault="001F016E" w:rsidP="00943735">
            <w:pPr>
              <w:spacing w:after="0" w:line="240" w:lineRule="auto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16E" w:rsidRPr="00053AB3" w14:paraId="59BB3F97" w14:textId="77777777" w:rsidTr="00943735">
        <w:tc>
          <w:tcPr>
            <w:tcW w:w="8861" w:type="dxa"/>
          </w:tcPr>
          <w:p w14:paraId="4F996D55" w14:textId="77777777" w:rsidR="001F016E" w:rsidRPr="00053AB3" w:rsidRDefault="001F016E" w:rsidP="00943735">
            <w:pPr>
              <w:spacing w:after="0" w:line="240" w:lineRule="auto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53AB3">
              <w:rPr>
                <w:rStyle w:val="dash041e005f0431005f044b005f0447005f043d005f044b005f0439005f005fchar1char1"/>
              </w:rPr>
              <w:t xml:space="preserve"> Планируемые результаты изучения курса математика в 6 классе.</w:t>
            </w:r>
          </w:p>
          <w:p w14:paraId="4C043D94" w14:textId="77777777" w:rsidR="001F016E" w:rsidRPr="00053AB3" w:rsidRDefault="001F016E" w:rsidP="00943735">
            <w:pPr>
              <w:spacing w:after="0" w:line="240" w:lineRule="auto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16E" w:rsidRPr="00053AB3" w14:paraId="3C2DEF42" w14:textId="77777777" w:rsidTr="00943735">
        <w:tc>
          <w:tcPr>
            <w:tcW w:w="8861" w:type="dxa"/>
          </w:tcPr>
          <w:p w14:paraId="7F83621D" w14:textId="77777777" w:rsidR="001F016E" w:rsidRPr="00053AB3" w:rsidRDefault="001F016E" w:rsidP="00943735">
            <w:pPr>
              <w:pStyle w:val="Text"/>
              <w:spacing w:line="360" w:lineRule="auto"/>
              <w:ind w:left="-709" w:firstLine="709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</w:t>
            </w:r>
            <w:r w:rsidRPr="00053AB3">
              <w:rPr>
                <w:rStyle w:val="dash0410005f0431005f0437005f0430005f0446005f0020005f0441005f043f005f0438005f0441005f043a005f0430005f005fchar1char1"/>
              </w:rPr>
              <w:t xml:space="preserve"> Содержание учебного курса.</w:t>
            </w:r>
          </w:p>
          <w:p w14:paraId="6E57DFB4" w14:textId="77777777" w:rsidR="001F016E" w:rsidRPr="00053AB3" w:rsidRDefault="001F016E" w:rsidP="00943735">
            <w:pPr>
              <w:spacing w:after="0" w:line="240" w:lineRule="auto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16E" w:rsidRPr="00053AB3" w14:paraId="64E8905D" w14:textId="77777777" w:rsidTr="00943735">
        <w:tc>
          <w:tcPr>
            <w:tcW w:w="8861" w:type="dxa"/>
          </w:tcPr>
          <w:p w14:paraId="49407BFC" w14:textId="77777777" w:rsidR="001F016E" w:rsidRPr="00053AB3" w:rsidRDefault="001F016E" w:rsidP="003A5AFF">
            <w:pPr>
              <w:pStyle w:val="dash0410005f0431005f0437005f0430005f0446005f0020005f0441005f043f005f0438005f0441005f043a005f0430"/>
              <w:spacing w:line="360" w:lineRule="atLeast"/>
              <w:ind w:left="34" w:firstLine="0"/>
              <w:jc w:val="left"/>
              <w:rPr>
                <w:rStyle w:val="dash0410005f0431005f0437005f0430005f0446005f0020005f0441005f043f005f0438005f0441005f043a005f0430005f005fchar1char1"/>
              </w:rPr>
            </w:pPr>
            <w:r w:rsidRPr="00053AB3">
              <w:rPr>
                <w:rStyle w:val="dash0410005f0431005f0437005f0430005f0446005f0020005f0441005f043f005f0438005f0441005f043a005f0430005f005fchar1char1"/>
              </w:rPr>
              <w:t>3. Тематическое планирование с определением основных видов учебной деятельности.</w:t>
            </w:r>
          </w:p>
          <w:p w14:paraId="49E1578D" w14:textId="77777777" w:rsidR="001F016E" w:rsidRPr="00053AB3" w:rsidRDefault="001F016E" w:rsidP="00943735">
            <w:pPr>
              <w:spacing w:after="0" w:line="240" w:lineRule="auto"/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F73F50" w14:textId="77777777" w:rsidR="001F016E" w:rsidRPr="00053AB3" w:rsidRDefault="001F016E" w:rsidP="00943735">
      <w:pPr>
        <w:ind w:left="-709"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044BFBF" w14:textId="77777777" w:rsidR="001F016E" w:rsidRPr="00053AB3" w:rsidRDefault="001F016E" w:rsidP="00943735">
      <w:pPr>
        <w:pStyle w:val="2"/>
        <w:ind w:left="-709" w:firstLine="709"/>
        <w:rPr>
          <w:rFonts w:ascii="Times New Roman" w:hAnsi="Times New Roman"/>
          <w:sz w:val="24"/>
          <w:szCs w:val="24"/>
        </w:rPr>
      </w:pPr>
    </w:p>
    <w:p w14:paraId="787CDA80" w14:textId="77777777" w:rsidR="001F016E" w:rsidRPr="00053AB3" w:rsidRDefault="001F016E" w:rsidP="00943735">
      <w:pPr>
        <w:ind w:left="-709" w:firstLine="709"/>
        <w:rPr>
          <w:rFonts w:ascii="Times New Roman" w:hAnsi="Times New Roman" w:cs="Times New Roman"/>
          <w:sz w:val="24"/>
          <w:szCs w:val="24"/>
        </w:rPr>
      </w:pPr>
    </w:p>
    <w:p w14:paraId="68D751B7" w14:textId="77777777" w:rsidR="001F016E" w:rsidRPr="00053AB3" w:rsidRDefault="001F016E" w:rsidP="00943735">
      <w:pPr>
        <w:ind w:left="-709" w:firstLine="709"/>
        <w:rPr>
          <w:rFonts w:ascii="Times New Roman" w:hAnsi="Times New Roman" w:cs="Times New Roman"/>
          <w:sz w:val="24"/>
          <w:szCs w:val="24"/>
        </w:rPr>
      </w:pPr>
    </w:p>
    <w:p w14:paraId="2766C501" w14:textId="77777777" w:rsidR="001F016E" w:rsidRPr="00053AB3" w:rsidRDefault="001F016E" w:rsidP="00943735">
      <w:pPr>
        <w:ind w:left="-709" w:firstLine="709"/>
        <w:rPr>
          <w:rFonts w:ascii="Times New Roman" w:hAnsi="Times New Roman" w:cs="Times New Roman"/>
          <w:sz w:val="24"/>
          <w:szCs w:val="24"/>
        </w:rPr>
      </w:pPr>
    </w:p>
    <w:p w14:paraId="2CA083F1" w14:textId="77777777" w:rsidR="001F016E" w:rsidRPr="00053AB3" w:rsidRDefault="001F016E" w:rsidP="00943735">
      <w:pPr>
        <w:ind w:left="-709" w:firstLine="709"/>
        <w:rPr>
          <w:rFonts w:ascii="Times New Roman" w:hAnsi="Times New Roman" w:cs="Times New Roman"/>
          <w:sz w:val="24"/>
          <w:szCs w:val="24"/>
        </w:rPr>
      </w:pPr>
    </w:p>
    <w:p w14:paraId="24F28075" w14:textId="77777777" w:rsidR="001F016E" w:rsidRPr="00053AB3" w:rsidRDefault="001F016E" w:rsidP="00943735">
      <w:pPr>
        <w:ind w:left="-709" w:firstLine="709"/>
        <w:rPr>
          <w:rFonts w:ascii="Times New Roman" w:hAnsi="Times New Roman" w:cs="Times New Roman"/>
          <w:sz w:val="24"/>
          <w:szCs w:val="24"/>
        </w:rPr>
      </w:pPr>
    </w:p>
    <w:p w14:paraId="0636BC0F" w14:textId="77777777" w:rsidR="001F016E" w:rsidRPr="00053AB3" w:rsidRDefault="001F016E" w:rsidP="00943735">
      <w:pPr>
        <w:ind w:left="-709" w:firstLine="709"/>
        <w:rPr>
          <w:rFonts w:ascii="Times New Roman" w:hAnsi="Times New Roman" w:cs="Times New Roman"/>
          <w:sz w:val="24"/>
          <w:szCs w:val="24"/>
        </w:rPr>
      </w:pPr>
    </w:p>
    <w:p w14:paraId="7CD93DB9" w14:textId="77777777" w:rsidR="001F016E" w:rsidRPr="00053AB3" w:rsidRDefault="001F016E" w:rsidP="00943735">
      <w:pPr>
        <w:ind w:left="-709" w:firstLine="709"/>
        <w:jc w:val="center"/>
        <w:rPr>
          <w:rFonts w:ascii="Times New Roman" w:hAnsi="Times New Roman" w:cs="Times New Roman"/>
          <w:sz w:val="24"/>
          <w:szCs w:val="24"/>
        </w:rPr>
        <w:sectPr w:rsidR="001F016E" w:rsidRPr="00053AB3" w:rsidSect="003A5AFF">
          <w:pgSz w:w="11906" w:h="16838"/>
          <w:pgMar w:top="709" w:right="850" w:bottom="1134" w:left="851" w:header="708" w:footer="708" w:gutter="0"/>
          <w:cols w:space="708"/>
          <w:docGrid w:linePitch="360"/>
        </w:sectPr>
      </w:pPr>
    </w:p>
    <w:p w14:paraId="3521DDD7" w14:textId="77777777" w:rsidR="001F016E" w:rsidRPr="00053AB3" w:rsidRDefault="001F016E" w:rsidP="00943735">
      <w:pPr>
        <w:ind w:left="-709"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F484FDA" w14:textId="77777777" w:rsidR="001F016E" w:rsidRPr="00053AB3" w:rsidRDefault="001F016E" w:rsidP="00943735">
      <w:pPr>
        <w:ind w:left="-709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AB3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14:paraId="442C5ABA" w14:textId="77777777" w:rsidR="001F016E" w:rsidRPr="00053AB3" w:rsidRDefault="001F016E" w:rsidP="00943735">
      <w:pPr>
        <w:tabs>
          <w:tab w:val="left" w:pos="1800"/>
          <w:tab w:val="left" w:pos="10080"/>
          <w:tab w:val="left" w:pos="11880"/>
          <w:tab w:val="left" w:pos="13680"/>
        </w:tabs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Fonts w:ascii="Times New Roman" w:hAnsi="Times New Roman" w:cs="Times New Roman"/>
          <w:sz w:val="24"/>
          <w:szCs w:val="24"/>
        </w:rPr>
        <w:t>Рабочая программа по математике разработана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образования. В ней также учитываются основные идеи и положения Программы развития и формирования универсальных учебных действий для основного общего образования.</w:t>
      </w:r>
      <w:r w:rsidR="00D52F03">
        <w:rPr>
          <w:rFonts w:ascii="Times New Roman" w:hAnsi="Times New Roman" w:cs="Times New Roman"/>
          <w:sz w:val="24"/>
          <w:szCs w:val="24"/>
        </w:rPr>
        <w:t xml:space="preserve"> </w:t>
      </w:r>
      <w:r w:rsidRPr="00053AB3">
        <w:rPr>
          <w:rFonts w:ascii="Times New Roman" w:hAnsi="Times New Roman" w:cs="Times New Roman"/>
          <w:sz w:val="24"/>
          <w:szCs w:val="24"/>
        </w:rPr>
        <w:t xml:space="preserve">Данная рабочая программа составлена в соответствии с Государственной программой по математике для общеобразовательных учреждений Министерства образования Российской Федерации (Москва, «Просвещение», </w:t>
      </w:r>
      <w:smartTag w:uri="urn:schemas-microsoft-com:office:smarttags" w:element="metricconverter">
        <w:smartTagPr>
          <w:attr w:name="ProductID" w:val="2009 г"/>
        </w:smartTagPr>
        <w:r w:rsidRPr="00053AB3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053AB3">
        <w:rPr>
          <w:rFonts w:ascii="Times New Roman" w:hAnsi="Times New Roman" w:cs="Times New Roman"/>
          <w:sz w:val="24"/>
          <w:szCs w:val="24"/>
        </w:rPr>
        <w:t>.), программой планирования учебного материала Математика 5 – 6 классы / А.Г. Мерзляк, В.Б. Полонский, М.С. Якир и др</w:t>
      </w:r>
      <w:r w:rsidR="000C4287" w:rsidRPr="00053AB3">
        <w:rPr>
          <w:rFonts w:ascii="Times New Roman" w:hAnsi="Times New Roman" w:cs="Times New Roman"/>
          <w:sz w:val="24"/>
          <w:szCs w:val="24"/>
        </w:rPr>
        <w:t xml:space="preserve">.]. – М. : </w:t>
      </w:r>
      <w:proofErr w:type="spellStart"/>
      <w:r w:rsidR="000C4287" w:rsidRPr="00053AB3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0C4287" w:rsidRPr="00053AB3">
        <w:rPr>
          <w:rFonts w:ascii="Times New Roman" w:hAnsi="Times New Roman" w:cs="Times New Roman"/>
          <w:sz w:val="24"/>
          <w:szCs w:val="24"/>
        </w:rPr>
        <w:t>-Граф, 2017 г</w:t>
      </w:r>
      <w:r w:rsidRPr="00053AB3">
        <w:rPr>
          <w:rFonts w:ascii="Times New Roman" w:hAnsi="Times New Roman" w:cs="Times New Roman"/>
          <w:sz w:val="24"/>
          <w:szCs w:val="24"/>
        </w:rPr>
        <w:t>.) обязательным минимумом содержания образования и требованиями к уровню математической подготовки выпускников основной общеобразовательной школы (Москва, «Просвещение», 2017 г., «Мнемозина», 2017г.).</w:t>
      </w:r>
    </w:p>
    <w:p w14:paraId="74A16736" w14:textId="77777777" w:rsidR="001F016E" w:rsidRPr="00053AB3" w:rsidRDefault="001F016E" w:rsidP="00943735">
      <w:pPr>
        <w:spacing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Fonts w:ascii="Times New Roman" w:hAnsi="Times New Roman" w:cs="Times New Roman"/>
          <w:sz w:val="24"/>
          <w:szCs w:val="24"/>
        </w:rPr>
        <w:t>Сознательное овладение учащимися системой математических  знаний и умений необходимо в повседневной жизни для изучения смежных дисциплин и продолжения образования.</w:t>
      </w:r>
    </w:p>
    <w:p w14:paraId="6F01740E" w14:textId="77777777" w:rsidR="001F016E" w:rsidRPr="00053AB3" w:rsidRDefault="001F016E" w:rsidP="00943735">
      <w:pPr>
        <w:spacing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Fonts w:ascii="Times New Roman" w:hAnsi="Times New Roman" w:cs="Times New Roman"/>
          <w:sz w:val="24"/>
          <w:szCs w:val="24"/>
        </w:rPr>
        <w:t>Математика  является одним из опорных предметов основной школы: она обеспечивает изучение других дисциплин. Развитие логического мышления учащихся при обучении математики способствует усвоению предметов гуманитарного цикла. Практические умения и навыки математического  характера  необходимы для трудовой и профессиональной подготовки школьников.</w:t>
      </w:r>
    </w:p>
    <w:p w14:paraId="25CE3D97" w14:textId="77777777" w:rsidR="001F016E" w:rsidRPr="00053AB3" w:rsidRDefault="001F016E" w:rsidP="00943735">
      <w:pPr>
        <w:pStyle w:val="a5"/>
        <w:widowControl w:val="0"/>
        <w:spacing w:line="240" w:lineRule="auto"/>
        <w:ind w:left="-709" w:firstLine="709"/>
        <w:jc w:val="both"/>
      </w:pPr>
      <w:r w:rsidRPr="00053AB3">
        <w:rPr>
          <w:b/>
        </w:rPr>
        <w:t>Целью</w:t>
      </w:r>
      <w:r w:rsidRPr="00053AB3">
        <w:t xml:space="preserve"> изучения </w:t>
      </w:r>
      <w:r w:rsidRPr="00053AB3">
        <w:rPr>
          <w:iCs/>
        </w:rPr>
        <w:t xml:space="preserve">математики </w:t>
      </w:r>
      <w:r w:rsidR="003A5AFF" w:rsidRPr="00053AB3">
        <w:t>в 6</w:t>
      </w:r>
      <w:r w:rsidRPr="00053AB3">
        <w:t xml:space="preserve"> классе является:</w:t>
      </w:r>
    </w:p>
    <w:p w14:paraId="741D911C" w14:textId="77777777" w:rsidR="001F016E" w:rsidRPr="00053AB3" w:rsidRDefault="001F016E" w:rsidP="00943735">
      <w:pPr>
        <w:pStyle w:val="a5"/>
        <w:widowControl w:val="0"/>
        <w:spacing w:line="240" w:lineRule="auto"/>
        <w:ind w:left="-709" w:firstLine="709"/>
        <w:jc w:val="both"/>
      </w:pPr>
      <w:r w:rsidRPr="00053AB3">
        <w:t xml:space="preserve">- систематическое развитие понятия числа, </w:t>
      </w:r>
    </w:p>
    <w:p w14:paraId="2D54D569" w14:textId="77777777" w:rsidR="001F016E" w:rsidRPr="00053AB3" w:rsidRDefault="001F016E" w:rsidP="00943735">
      <w:pPr>
        <w:pStyle w:val="a5"/>
        <w:widowControl w:val="0"/>
        <w:spacing w:line="240" w:lineRule="auto"/>
        <w:ind w:left="-709" w:firstLine="709"/>
        <w:jc w:val="both"/>
        <w:rPr>
          <w:spacing w:val="-2"/>
        </w:rPr>
      </w:pPr>
      <w:r w:rsidRPr="00053AB3">
        <w:t xml:space="preserve">-выработка умений выполнять устно и </w:t>
      </w:r>
      <w:r w:rsidRPr="00053AB3">
        <w:rPr>
          <w:spacing w:val="-2"/>
        </w:rPr>
        <w:t>письменно арифметические действия над натуральными числами и десятичными дробями</w:t>
      </w:r>
    </w:p>
    <w:p w14:paraId="2A8BE8E6" w14:textId="77777777" w:rsidR="001F016E" w:rsidRPr="00053AB3" w:rsidRDefault="001F016E" w:rsidP="00943735">
      <w:pPr>
        <w:pStyle w:val="a5"/>
        <w:widowControl w:val="0"/>
        <w:spacing w:line="240" w:lineRule="auto"/>
        <w:ind w:left="-709" w:firstLine="709"/>
        <w:jc w:val="both"/>
      </w:pPr>
      <w:r w:rsidRPr="00053AB3">
        <w:rPr>
          <w:spacing w:val="-2"/>
        </w:rPr>
        <w:t xml:space="preserve">- </w:t>
      </w:r>
      <w:r w:rsidRPr="00053AB3">
        <w:rPr>
          <w:spacing w:val="-8"/>
        </w:rPr>
        <w:t xml:space="preserve">переводить практические задачи на </w:t>
      </w:r>
      <w:r w:rsidRPr="00053AB3">
        <w:t>язык математики,</w:t>
      </w:r>
    </w:p>
    <w:p w14:paraId="54728B88" w14:textId="77777777" w:rsidR="001F016E" w:rsidRPr="00053AB3" w:rsidRDefault="001F016E" w:rsidP="00943735">
      <w:pPr>
        <w:pStyle w:val="a5"/>
        <w:widowControl w:val="0"/>
        <w:spacing w:line="240" w:lineRule="auto"/>
        <w:ind w:left="-709" w:firstLine="709"/>
        <w:jc w:val="both"/>
      </w:pPr>
      <w:r w:rsidRPr="00053AB3">
        <w:t>- подготовка учащихся к изучению систематических курсов алгебры и геометрии.</w:t>
      </w:r>
    </w:p>
    <w:p w14:paraId="495FC14A" w14:textId="77777777" w:rsidR="001F016E" w:rsidRPr="00053AB3" w:rsidRDefault="001F016E" w:rsidP="00943735">
      <w:pPr>
        <w:pStyle w:val="a5"/>
        <w:widowControl w:val="0"/>
        <w:spacing w:line="240" w:lineRule="auto"/>
        <w:ind w:left="-709" w:firstLine="709"/>
        <w:jc w:val="both"/>
      </w:pPr>
      <w:r w:rsidRPr="00053AB3">
        <w:t xml:space="preserve">Курс строится на индуктивной основе с привлечением элементов </w:t>
      </w:r>
      <w:r w:rsidRPr="00053AB3">
        <w:rPr>
          <w:spacing w:val="-2"/>
        </w:rPr>
        <w:t>дедуктивных рассуждений. Теоретический материал курса излагается на наглядно-</w:t>
      </w:r>
      <w:r w:rsidRPr="00053AB3">
        <w:rPr>
          <w:spacing w:val="-5"/>
        </w:rPr>
        <w:t>интуитивном уровне, математические методы и законы формулируются в виде правил.</w:t>
      </w:r>
    </w:p>
    <w:p w14:paraId="79870866" w14:textId="77777777" w:rsidR="001F016E" w:rsidRPr="00053AB3" w:rsidRDefault="001F016E" w:rsidP="00943735">
      <w:pPr>
        <w:pStyle w:val="a5"/>
        <w:widowControl w:val="0"/>
        <w:spacing w:line="240" w:lineRule="auto"/>
        <w:ind w:left="-709" w:firstLine="709"/>
        <w:jc w:val="both"/>
      </w:pPr>
      <w:r w:rsidRPr="00053AB3">
        <w:t xml:space="preserve">В ходе изучения математики учащиеся развивают навыки вычислений с </w:t>
      </w:r>
      <w:r w:rsidRPr="00053AB3">
        <w:rPr>
          <w:spacing w:val="-6"/>
        </w:rPr>
        <w:t xml:space="preserve">натуральными числами, овладевают навыками действий с десятичными </w:t>
      </w:r>
      <w:r w:rsidRPr="00053AB3">
        <w:t xml:space="preserve">дробями, получают начальные </w:t>
      </w:r>
      <w:r w:rsidRPr="00053AB3">
        <w:rPr>
          <w:spacing w:val="-3"/>
        </w:rPr>
        <w:t xml:space="preserve">представления об использовании букв для записи выражений и свойств, учатся составлять </w:t>
      </w:r>
      <w:r w:rsidRPr="00053AB3">
        <w:rPr>
          <w:spacing w:val="-1"/>
        </w:rPr>
        <w:t xml:space="preserve">по условию текстовой задачи несложные линейные уравнения и решать их, продолжают </w:t>
      </w:r>
      <w:r w:rsidRPr="00053AB3">
        <w:t>знакомство с геометрическими понятиями, приобретают навыки построения геометрических фигур и измерения геометрических величин.</w:t>
      </w:r>
    </w:p>
    <w:p w14:paraId="4C5A2D10" w14:textId="77777777" w:rsidR="001F016E" w:rsidRPr="00053AB3" w:rsidRDefault="001F016E" w:rsidP="00943735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AB3">
        <w:rPr>
          <w:rFonts w:ascii="Times New Roman" w:hAnsi="Times New Roman" w:cs="Times New Roman"/>
          <w:b/>
          <w:sz w:val="24"/>
          <w:szCs w:val="24"/>
        </w:rPr>
        <w:t>Задачи:</w:t>
      </w:r>
    </w:p>
    <w:p w14:paraId="3A7F89F7" w14:textId="77777777" w:rsidR="001F016E" w:rsidRPr="00053AB3" w:rsidRDefault="001F016E" w:rsidP="00943735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Fonts w:ascii="Times New Roman" w:hAnsi="Times New Roman" w:cs="Times New Roman"/>
          <w:sz w:val="24"/>
          <w:szCs w:val="24"/>
        </w:rPr>
        <w:t>-овладеть системой математических знаний и умений, необходимых для применения в практической деятельности, изучения смежных дисциплин;</w:t>
      </w:r>
    </w:p>
    <w:p w14:paraId="49DCA9B0" w14:textId="77777777" w:rsidR="001F016E" w:rsidRPr="00053AB3" w:rsidRDefault="001F016E" w:rsidP="00BD5C46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Fonts w:ascii="Times New Roman" w:hAnsi="Times New Roman" w:cs="Times New Roman"/>
          <w:sz w:val="24"/>
          <w:szCs w:val="24"/>
        </w:rPr>
        <w:t>-способствовать интеллектуальному развитию, формировать качества личности, необходимые человеку для полноценной жизни в современном обществе: ясности и точности мысли, логического мышления, пространственных представлений;</w:t>
      </w:r>
    </w:p>
    <w:p w14:paraId="3166A06D" w14:textId="77777777" w:rsidR="001F016E" w:rsidRPr="00053AB3" w:rsidRDefault="001F016E" w:rsidP="00BD5C46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Fonts w:ascii="Times New Roman" w:hAnsi="Times New Roman" w:cs="Times New Roman"/>
          <w:sz w:val="24"/>
          <w:szCs w:val="24"/>
        </w:rPr>
        <w:t>- воспитывать культуру личности, отношение к математике как к части общечеловеческой культуры.</w:t>
      </w:r>
    </w:p>
    <w:p w14:paraId="4925471F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263BB7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математики по данной рабочей программе способствует формированию у учащихся </w:t>
      </w:r>
      <w:r w:rsidRPr="00053A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личностных</w:t>
      </w: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53A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метапредметных </w:t>
      </w: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053A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предметных результатов </w:t>
      </w: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обучения, соответствующих требованиям Федерального государственного образовательного стандарта основного общего образования.</w:t>
      </w:r>
    </w:p>
    <w:p w14:paraId="73CDB1F2" w14:textId="77777777" w:rsidR="000C4287" w:rsidRPr="00053AB3" w:rsidRDefault="000C4287" w:rsidP="00BD5C46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308248" w14:textId="77777777" w:rsidR="001F016E" w:rsidRPr="00053AB3" w:rsidRDefault="001F016E" w:rsidP="00BD5C46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Fonts w:ascii="Times New Roman" w:hAnsi="Times New Roman" w:cs="Times New Roman"/>
          <w:sz w:val="24"/>
          <w:szCs w:val="24"/>
        </w:rPr>
        <w:t xml:space="preserve">1) </w:t>
      </w:r>
      <w:r w:rsidRPr="00053AB3">
        <w:rPr>
          <w:rFonts w:ascii="Times New Roman" w:hAnsi="Times New Roman" w:cs="Times New Roman"/>
          <w:i/>
          <w:iCs/>
          <w:sz w:val="24"/>
          <w:szCs w:val="24"/>
        </w:rPr>
        <w:t xml:space="preserve">в направлении личностного развития </w:t>
      </w:r>
    </w:p>
    <w:p w14:paraId="2102D741" w14:textId="77777777" w:rsidR="001F016E" w:rsidRPr="00053AB3" w:rsidRDefault="001F016E" w:rsidP="00BD5C46">
      <w:pPr>
        <w:pStyle w:val="a3"/>
        <w:spacing w:after="0" w:line="240" w:lineRule="auto"/>
        <w:ind w:left="-709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Fonts w:ascii="Times New Roman" w:hAnsi="Times New Roman" w:cs="Times New Roman"/>
          <w:sz w:val="24"/>
          <w:szCs w:val="24"/>
        </w:rPr>
        <w:t>-развитие логического и критического мышления, культуры речи, способности к умственному эксперименту;</w:t>
      </w:r>
    </w:p>
    <w:p w14:paraId="05089CF4" w14:textId="77777777" w:rsidR="000C4287" w:rsidRPr="00053AB3" w:rsidRDefault="001F016E" w:rsidP="00BD5C46">
      <w:pPr>
        <w:pStyle w:val="a3"/>
        <w:spacing w:after="0" w:line="240" w:lineRule="auto"/>
        <w:ind w:left="-709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Fonts w:ascii="Times New Roman" w:hAnsi="Times New Roman" w:cs="Times New Roman"/>
          <w:sz w:val="24"/>
          <w:szCs w:val="24"/>
        </w:rPr>
        <w:lastRenderedPageBreak/>
        <w:t>-формирование качеств мышления, необходимых для адаптации в современном информационном обществе;</w:t>
      </w:r>
    </w:p>
    <w:p w14:paraId="3679E2EE" w14:textId="77777777" w:rsidR="001F016E" w:rsidRPr="00053AB3" w:rsidRDefault="000C4287" w:rsidP="00BD5C46">
      <w:pPr>
        <w:pStyle w:val="a3"/>
        <w:spacing w:after="0" w:line="240" w:lineRule="auto"/>
        <w:ind w:left="-709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Fonts w:ascii="Times New Roman" w:hAnsi="Times New Roman" w:cs="Times New Roman"/>
          <w:sz w:val="24"/>
          <w:szCs w:val="24"/>
        </w:rPr>
        <w:t>-</w:t>
      </w:r>
      <w:r w:rsidR="001F016E" w:rsidRPr="00053AB3">
        <w:rPr>
          <w:rFonts w:ascii="Times New Roman" w:hAnsi="Times New Roman" w:cs="Times New Roman"/>
          <w:sz w:val="24"/>
          <w:szCs w:val="24"/>
        </w:rPr>
        <w:t xml:space="preserve"> развитие интереса к математическому творчеству и математических способностей.</w:t>
      </w:r>
    </w:p>
    <w:p w14:paraId="7D039754" w14:textId="77777777" w:rsidR="000C4287" w:rsidRPr="00053AB3" w:rsidRDefault="000C4287" w:rsidP="00BD5C46">
      <w:pPr>
        <w:pStyle w:val="a3"/>
        <w:spacing w:after="0" w:line="240" w:lineRule="auto"/>
        <w:ind w:left="-709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DD16DAD" w14:textId="77777777" w:rsidR="001F016E" w:rsidRPr="00053AB3" w:rsidRDefault="001F016E" w:rsidP="00BD5C46">
      <w:pPr>
        <w:pStyle w:val="a4"/>
        <w:spacing w:before="0" w:beforeAutospacing="0" w:after="0" w:afterAutospacing="0"/>
        <w:ind w:left="-709" w:firstLine="709"/>
        <w:jc w:val="both"/>
        <w:rPr>
          <w:i/>
          <w:iCs/>
        </w:rPr>
      </w:pPr>
      <w:r w:rsidRPr="00053AB3">
        <w:t xml:space="preserve">2)  </w:t>
      </w:r>
      <w:r w:rsidRPr="00053AB3">
        <w:rPr>
          <w:i/>
          <w:iCs/>
        </w:rPr>
        <w:t>в метапредметном направлении</w:t>
      </w:r>
    </w:p>
    <w:p w14:paraId="36693893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hAnsi="Times New Roman" w:cs="Times New Roman"/>
          <w:sz w:val="24"/>
          <w:szCs w:val="24"/>
        </w:rPr>
        <w:t>-</w:t>
      </w:r>
      <w:r w:rsidRPr="00053AB3">
        <w:rPr>
          <w:rFonts w:ascii="Times New Roman" w:hAnsi="Times New Roman" w:cs="Times New Roman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14:paraId="7DAC381D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hAnsi="Times New Roman" w:cs="Times New Roman"/>
          <w:sz w:val="24"/>
          <w:szCs w:val="24"/>
          <w:lang w:eastAsia="ru-RU"/>
        </w:rPr>
        <w:t xml:space="preserve"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14:paraId="52F1B322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hAnsi="Times New Roman" w:cs="Times New Roman"/>
          <w:sz w:val="24"/>
          <w:szCs w:val="24"/>
          <w:lang w:eastAsia="ru-RU"/>
        </w:rPr>
        <w:t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14:paraId="1D721045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hAnsi="Times New Roman" w:cs="Times New Roman"/>
          <w:sz w:val="24"/>
          <w:szCs w:val="24"/>
          <w:lang w:eastAsia="ru-RU"/>
        </w:rPr>
        <w:t>-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14:paraId="3BE6F6A4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hAnsi="Times New Roman" w:cs="Times New Roman"/>
          <w:sz w:val="24"/>
          <w:szCs w:val="24"/>
          <w:lang w:eastAsia="ru-RU"/>
        </w:rPr>
        <w:t xml:space="preserve">- развитие компетентности в области использования информационно-коммуникационных технологий; </w:t>
      </w:r>
    </w:p>
    <w:p w14:paraId="2690C7AC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hAnsi="Times New Roman" w:cs="Times New Roman"/>
          <w:sz w:val="24"/>
          <w:szCs w:val="24"/>
          <w:lang w:eastAsia="ru-RU"/>
        </w:rPr>
        <w:t>- 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14:paraId="1B48E003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053AB3">
        <w:rPr>
          <w:rFonts w:ascii="Times New Roman" w:hAnsi="Times New Roman" w:cs="Times New Roman"/>
          <w:sz w:val="24"/>
          <w:szCs w:val="24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14:paraId="55C6945A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Fonts w:ascii="Times New Roman" w:hAnsi="Times New Roman" w:cs="Times New Roman"/>
          <w:sz w:val="24"/>
          <w:szCs w:val="24"/>
        </w:rPr>
        <w:t>-формирование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14:paraId="3E36228D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D85D9B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3AB3">
        <w:rPr>
          <w:rFonts w:ascii="Times New Roman" w:hAnsi="Times New Roman" w:cs="Times New Roman"/>
          <w:sz w:val="24"/>
          <w:szCs w:val="24"/>
        </w:rPr>
        <w:t xml:space="preserve">3) </w:t>
      </w:r>
      <w:r w:rsidRPr="00053AB3">
        <w:rPr>
          <w:rFonts w:ascii="Times New Roman" w:hAnsi="Times New Roman" w:cs="Times New Roman"/>
          <w:i/>
          <w:sz w:val="24"/>
          <w:szCs w:val="24"/>
        </w:rPr>
        <w:t>в предметном направлении</w:t>
      </w:r>
    </w:p>
    <w:p w14:paraId="308BC9BE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значения математики в повседневной жизни человека;</w:t>
      </w:r>
    </w:p>
    <w:p w14:paraId="7DC74DF8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14:paraId="62071C07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14:paraId="45CB18FA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базовым понятийным аппаратом по основным разделам содержания;</w:t>
      </w:r>
    </w:p>
    <w:p w14:paraId="1B89FFE5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практически значимые математические умения и навыки, их применение к решению математических и нематематических задач, предполагающее умения:</w:t>
      </w:r>
    </w:p>
    <w:p w14:paraId="182ABC33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выполнять вычисления с натуральными числами, обыкновенными и десятичными дробями, положительными и отрицательными числами;</w:t>
      </w:r>
    </w:p>
    <w:p w14:paraId="3A82B95C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решать текстовые задачи арифметическим способом и с помощью составления и решения уравнений;</w:t>
      </w:r>
    </w:p>
    <w:p w14:paraId="440DC72D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изображать фигуры на плоскости;</w:t>
      </w:r>
    </w:p>
    <w:p w14:paraId="5F9EF17F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использовать геометрический язык для описания предметов окружающего мира;</w:t>
      </w:r>
    </w:p>
    <w:p w14:paraId="6FA38168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измерять длины отрезков, величины углов, вычислять площади и объёмы фигур;</w:t>
      </w:r>
    </w:p>
    <w:p w14:paraId="6EA85EAD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распознавать и изображать равные и симметричные фигуры;</w:t>
      </w:r>
    </w:p>
    <w:p w14:paraId="4C450244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проводить несложные практические вычисления с процентами, использовать прикидку и оценку; выполнять необходимые измерения;</w:t>
      </w:r>
    </w:p>
    <w:p w14:paraId="0E74C871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использовать буквенную символику для записи общих утверждений, формул, выражений, уравнений;</w:t>
      </w:r>
    </w:p>
    <w:p w14:paraId="313A5372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строить на координатной плоскости точки по заданным координатам, определять координаты точек;</w:t>
      </w:r>
    </w:p>
    <w:p w14:paraId="259FFF54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читать и использовать информацию, представленную в виде таблицы, диаграммы (столбчатой или круговой), в графическом виде;</w:t>
      </w:r>
    </w:p>
    <w:p w14:paraId="0612F4DD" w14:textId="77777777" w:rsidR="001F016E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решать простейшие комбинаторные задачи перебором возможных вариантов.</w:t>
      </w:r>
    </w:p>
    <w:p w14:paraId="2048705E" w14:textId="77777777" w:rsidR="00943735" w:rsidRPr="00053AB3" w:rsidRDefault="00943735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0B94D3" w14:textId="77777777" w:rsidR="000C4287" w:rsidRPr="00053AB3" w:rsidRDefault="000C4287" w:rsidP="00BD5C46">
      <w:pPr>
        <w:pStyle w:val="a4"/>
        <w:spacing w:before="0" w:beforeAutospacing="0" w:after="0" w:afterAutospacing="0"/>
        <w:ind w:left="-709" w:firstLine="709"/>
        <w:jc w:val="both"/>
      </w:pPr>
    </w:p>
    <w:p w14:paraId="555931DA" w14:textId="77777777" w:rsidR="003A5AFF" w:rsidRPr="00053AB3" w:rsidRDefault="003A5AFF" w:rsidP="00BD5C46">
      <w:pPr>
        <w:pStyle w:val="a4"/>
        <w:spacing w:before="0" w:beforeAutospacing="0" w:after="0" w:afterAutospacing="0"/>
        <w:ind w:left="-709" w:firstLine="709"/>
        <w:jc w:val="both"/>
      </w:pPr>
    </w:p>
    <w:p w14:paraId="59DA51CF" w14:textId="77777777" w:rsidR="001F016E" w:rsidRPr="00053AB3" w:rsidRDefault="001F016E" w:rsidP="003A5AFF">
      <w:pPr>
        <w:pStyle w:val="21"/>
        <w:spacing w:line="360" w:lineRule="auto"/>
        <w:ind w:left="-709" w:firstLine="709"/>
        <w:jc w:val="center"/>
        <w:rPr>
          <w:b/>
        </w:rPr>
      </w:pPr>
      <w:r w:rsidRPr="00053AB3">
        <w:rPr>
          <w:rStyle w:val="dash0410005f0431005f0437005f0430005f0446005f0020005f0441005f043f005f0438005f0441005f043a005f0430005f005fchar1char1"/>
          <w:b/>
        </w:rPr>
        <w:lastRenderedPageBreak/>
        <w:t xml:space="preserve">1.   </w:t>
      </w:r>
      <w:r w:rsidRPr="00053AB3">
        <w:rPr>
          <w:b/>
        </w:rPr>
        <w:t>Планируемые ре</w:t>
      </w:r>
      <w:r w:rsidR="003A5AFF" w:rsidRPr="00053AB3">
        <w:rPr>
          <w:b/>
        </w:rPr>
        <w:t>зультаты обучения математике</w:t>
      </w:r>
      <w:r w:rsidR="00943735" w:rsidRPr="00053AB3">
        <w:rPr>
          <w:b/>
        </w:rPr>
        <w:t xml:space="preserve"> в 6</w:t>
      </w:r>
      <w:r w:rsidRPr="00053AB3">
        <w:rPr>
          <w:b/>
        </w:rPr>
        <w:t xml:space="preserve"> классе</w:t>
      </w:r>
    </w:p>
    <w:p w14:paraId="27815555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Арифметика</w:t>
      </w:r>
    </w:p>
    <w:p w14:paraId="27B35D45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окончании изучения курса учащийся научится:</w:t>
      </w:r>
    </w:p>
    <w:p w14:paraId="270DED2B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понимать особенности десятичной системы счисления;</w:t>
      </w:r>
    </w:p>
    <w:p w14:paraId="5C5060F0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использовать понятия, связанные с делимостью натуральных чисел;</w:t>
      </w:r>
    </w:p>
    <w:p w14:paraId="12A3BA9F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выражать числа в эквивалентных формах, выбирая наиболее подходящую в зависимости от конкретной ситуации;</w:t>
      </w:r>
    </w:p>
    <w:p w14:paraId="2E3B1AAA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сравнивать и упорядочивать рациональные числа;</w:t>
      </w:r>
    </w:p>
    <w:p w14:paraId="2C7AA860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выполнять вычисления с рациональными числами, сочетая устные и письменные приёмы вычислений, применять калькулятор;</w:t>
      </w:r>
    </w:p>
    <w:p w14:paraId="789A42B0" w14:textId="5511DA88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использовать понятия и умения, связанные с пропорциональностью величин, процентами, в ходе решения математических задач и задач из смежных предметов,</w:t>
      </w:r>
      <w:r w:rsidR="00E8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несложные практические расчёты;</w:t>
      </w:r>
    </w:p>
    <w:p w14:paraId="50FD55A5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анализировать графики зависимостей между величинами (расстояние, время, температура и т. п.).</w:t>
      </w:r>
    </w:p>
    <w:p w14:paraId="21CB7096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Учащийся получит возможность:</w:t>
      </w:r>
    </w:p>
    <w:p w14:paraId="14AAF593" w14:textId="7709FBE8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познакомиться с позиционными системами счисления</w:t>
      </w:r>
      <w:r w:rsidR="00E8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с основаниями, отличными от 10;</w:t>
      </w:r>
    </w:p>
    <w:p w14:paraId="7D9BBC06" w14:textId="77777777" w:rsidR="000C4287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углубить и развить представления о натуральных числах и свойствах делимости;</w:t>
      </w:r>
    </w:p>
    <w:p w14:paraId="5A893826" w14:textId="28F978F0" w:rsidR="00084B0A" w:rsidRPr="00053AB3" w:rsidRDefault="000C4287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научиться использовать приёмы, рационализирующие</w:t>
      </w:r>
      <w:r w:rsidR="00E8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вычисления, приобрести навык контролировать вычисления, выбирая подходящий для ситуации способ.</w:t>
      </w:r>
    </w:p>
    <w:p w14:paraId="5D3C0150" w14:textId="77777777" w:rsidR="00943735" w:rsidRPr="00053AB3" w:rsidRDefault="00943735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0B4F66" w14:textId="77777777" w:rsidR="00943735" w:rsidRPr="00053AB3" w:rsidRDefault="00943735" w:rsidP="00BD5C46">
      <w:pPr>
        <w:autoSpaceDE w:val="0"/>
        <w:autoSpaceDN w:val="0"/>
        <w:adjustRightInd w:val="0"/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Числовые и буквенные</w:t>
      </w:r>
      <w:r w:rsidR="00FD1DA4"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выражения</w:t>
      </w:r>
    </w:p>
    <w:p w14:paraId="66F1E720" w14:textId="77777777" w:rsidR="00943735" w:rsidRPr="00053AB3" w:rsidRDefault="00943735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окончании изучения курса учащийся научится:</w:t>
      </w:r>
    </w:p>
    <w:p w14:paraId="693CA61E" w14:textId="77777777" w:rsidR="00943735" w:rsidRPr="00053AB3" w:rsidRDefault="00943735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выполнять операции с числовыми выражениями;</w:t>
      </w:r>
    </w:p>
    <w:p w14:paraId="56BDB187" w14:textId="77777777" w:rsidR="00943735" w:rsidRPr="00053AB3" w:rsidRDefault="00943735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выполнять преобразования буквенных выражений (раскрытие скобок, приведение подобных слагаемых);</w:t>
      </w:r>
    </w:p>
    <w:p w14:paraId="46505FB6" w14:textId="77777777" w:rsidR="00943735" w:rsidRPr="00053AB3" w:rsidRDefault="00943735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решать линейные уравнения, решать текстовые задачи алгебраическим методом.</w:t>
      </w:r>
    </w:p>
    <w:p w14:paraId="14749087" w14:textId="77777777" w:rsidR="00943735" w:rsidRPr="00053AB3" w:rsidRDefault="00943735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Учащийся получит возможность:</w:t>
      </w:r>
    </w:p>
    <w:p w14:paraId="56D9427D" w14:textId="77777777" w:rsidR="00943735" w:rsidRPr="00053AB3" w:rsidRDefault="00943735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развить представления о буквенных выражениях и их преобразованиях;</w:t>
      </w:r>
    </w:p>
    <w:p w14:paraId="67D89F22" w14:textId="77777777" w:rsidR="00943735" w:rsidRPr="00053AB3" w:rsidRDefault="00943735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овладеть специальными приёмами решения уравнений, применять аппарат уравнений для решения как текстовых, так и практических задач.</w:t>
      </w:r>
    </w:p>
    <w:p w14:paraId="7C5DC080" w14:textId="77777777" w:rsidR="00943735" w:rsidRPr="00053AB3" w:rsidRDefault="00943735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AEF6F2" w14:textId="77777777" w:rsidR="00943735" w:rsidRPr="00053AB3" w:rsidRDefault="00943735" w:rsidP="00BD5C46">
      <w:pPr>
        <w:autoSpaceDE w:val="0"/>
        <w:autoSpaceDN w:val="0"/>
        <w:adjustRightInd w:val="0"/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Геометрические фигуры.</w:t>
      </w:r>
    </w:p>
    <w:p w14:paraId="5A4472E9" w14:textId="77777777" w:rsidR="00943735" w:rsidRPr="00053AB3" w:rsidRDefault="00943735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окончании изучения курса учащийся научится:</w:t>
      </w:r>
    </w:p>
    <w:p w14:paraId="0EF93C0D" w14:textId="05A14763" w:rsidR="00943735" w:rsidRPr="00053AB3" w:rsidRDefault="00943735" w:rsidP="00FD1DA4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распознавать на чертежах, рисунках, моделях и в окружающем мире плоские и </w:t>
      </w:r>
      <w:r w:rsidR="00E84AE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ространственные геометрические фигуры и их элементы; </w:t>
      </w:r>
    </w:p>
    <w:p w14:paraId="0A816550" w14:textId="77777777" w:rsidR="00943735" w:rsidRPr="00053AB3" w:rsidRDefault="00943735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определять по линейным размерам развёртки фигуры линейные размеры самой фигуры и наоборот;</w:t>
      </w:r>
    </w:p>
    <w:p w14:paraId="21187672" w14:textId="77777777" w:rsidR="00943735" w:rsidRPr="00053AB3" w:rsidRDefault="00943735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вычислять объём прямоугольного параллелепипеда и куба.</w:t>
      </w:r>
    </w:p>
    <w:p w14:paraId="4284B8B9" w14:textId="77777777" w:rsidR="00943735" w:rsidRPr="00053AB3" w:rsidRDefault="00943735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Учащийся получит возможность:</w:t>
      </w:r>
    </w:p>
    <w:p w14:paraId="78AF6BB8" w14:textId="77777777" w:rsidR="00943735" w:rsidRPr="00053AB3" w:rsidRDefault="00943735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научиться вычислять объём пространственных геометрических фигур, составленных из прямоугольных параллелепипедов;</w:t>
      </w:r>
    </w:p>
    <w:p w14:paraId="7CC45BDD" w14:textId="77777777" w:rsidR="00943735" w:rsidRPr="00053AB3" w:rsidRDefault="00943735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углубить и развить представления о пространственных геометрических фигурах;</w:t>
      </w:r>
    </w:p>
    <w:p w14:paraId="14052E64" w14:textId="77777777" w:rsidR="00943735" w:rsidRPr="00053AB3" w:rsidRDefault="00943735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научиться применять понятие развёртки для выполнения практических расчётов.</w:t>
      </w:r>
    </w:p>
    <w:p w14:paraId="25D1649B" w14:textId="77777777" w:rsidR="00943735" w:rsidRPr="00053AB3" w:rsidRDefault="00943735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0D6393" w14:textId="77777777" w:rsidR="00943735" w:rsidRPr="00053AB3" w:rsidRDefault="00943735" w:rsidP="00BD5C46">
      <w:pPr>
        <w:autoSpaceDE w:val="0"/>
        <w:autoSpaceDN w:val="0"/>
        <w:adjustRightInd w:val="0"/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 статистики, вероятности. Комбинаторные задачи</w:t>
      </w:r>
    </w:p>
    <w:p w14:paraId="35B1F35E" w14:textId="77777777" w:rsidR="00943735" w:rsidRPr="00053AB3" w:rsidRDefault="00943735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окончании изучения курса учащийся научится:</w:t>
      </w:r>
    </w:p>
    <w:p w14:paraId="06D22575" w14:textId="77777777" w:rsidR="00943735" w:rsidRPr="00053AB3" w:rsidRDefault="00943735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использовать простейшие способы представления и анализа статистических данных;</w:t>
      </w:r>
    </w:p>
    <w:p w14:paraId="46F3B7D8" w14:textId="77777777" w:rsidR="00943735" w:rsidRPr="00053AB3" w:rsidRDefault="00943735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решать задачи на нахождение </w:t>
      </w:r>
      <w:r w:rsidR="00FD1DA4"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вероятности случайного события</w:t>
      </w: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EE0B81B" w14:textId="77777777" w:rsidR="00943735" w:rsidRPr="00053AB3" w:rsidRDefault="00943735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Учащийся получит возможность:</w:t>
      </w:r>
    </w:p>
    <w:p w14:paraId="5E03A718" w14:textId="77777777" w:rsidR="00943735" w:rsidRPr="00053AB3" w:rsidRDefault="00943735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диаграммы;</w:t>
      </w:r>
    </w:p>
    <w:p w14:paraId="4D2E21E7" w14:textId="77777777" w:rsidR="00943735" w:rsidRPr="00053AB3" w:rsidRDefault="00943735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научиться некоторым специальным приёмам решения комбинаторных задач.</w:t>
      </w:r>
    </w:p>
    <w:p w14:paraId="7DD7811E" w14:textId="77777777" w:rsidR="00943735" w:rsidRPr="00053AB3" w:rsidRDefault="00943735" w:rsidP="00BD5C4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8152CF" w14:textId="77777777" w:rsidR="00943735" w:rsidRPr="00053AB3" w:rsidRDefault="00943735" w:rsidP="00BD5C46">
      <w:pPr>
        <w:pStyle w:val="410"/>
        <w:shd w:val="clear" w:color="auto" w:fill="auto"/>
        <w:tabs>
          <w:tab w:val="left" w:pos="624"/>
        </w:tabs>
        <w:ind w:left="-709" w:right="20" w:firstLine="709"/>
        <w:jc w:val="center"/>
        <w:rPr>
          <w:b/>
          <w:i w:val="0"/>
          <w:sz w:val="24"/>
          <w:szCs w:val="24"/>
          <w:u w:val="single"/>
        </w:rPr>
      </w:pPr>
      <w:r w:rsidRPr="00053AB3">
        <w:rPr>
          <w:b/>
          <w:i w:val="0"/>
          <w:sz w:val="24"/>
          <w:szCs w:val="24"/>
          <w:u w:val="single"/>
        </w:rPr>
        <w:lastRenderedPageBreak/>
        <w:t>Формирование ИКТ-компетентности обучающихся</w:t>
      </w:r>
      <w:r w:rsidRPr="00053AB3">
        <w:rPr>
          <w:rStyle w:val="4"/>
          <w:i w:val="0"/>
          <w:iCs w:val="0"/>
          <w:sz w:val="24"/>
          <w:szCs w:val="24"/>
          <w:u w:val="single"/>
        </w:rPr>
        <w:t>.</w:t>
      </w:r>
    </w:p>
    <w:p w14:paraId="2F52B33B" w14:textId="77777777" w:rsidR="00943735" w:rsidRPr="00053AB3" w:rsidRDefault="00FD1DA4" w:rsidP="00BD5C46">
      <w:pPr>
        <w:pStyle w:val="a6"/>
        <w:spacing w:after="0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sz w:val="24"/>
          <w:szCs w:val="24"/>
        </w:rPr>
        <w:t>Учащийся</w:t>
      </w:r>
      <w:r w:rsidR="00943735" w:rsidRPr="00053AB3">
        <w:rPr>
          <w:rStyle w:val="a7"/>
          <w:rFonts w:ascii="Times New Roman" w:hAnsi="Times New Roman" w:cs="Times New Roman"/>
          <w:sz w:val="24"/>
          <w:szCs w:val="24"/>
        </w:rPr>
        <w:t xml:space="preserve"> научится:</w:t>
      </w:r>
    </w:p>
    <w:p w14:paraId="12B2A4B8" w14:textId="77777777" w:rsidR="00943735" w:rsidRPr="00053AB3" w:rsidRDefault="00943735" w:rsidP="00BD5C46">
      <w:pPr>
        <w:pStyle w:val="a6"/>
        <w:widowControl w:val="0"/>
        <w:numPr>
          <w:ilvl w:val="0"/>
          <w:numId w:val="2"/>
        </w:numPr>
        <w:tabs>
          <w:tab w:val="left" w:pos="658"/>
        </w:tabs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sz w:val="24"/>
          <w:szCs w:val="24"/>
        </w:rPr>
        <w:t>моделировать с использованием виртуальных конструкторов;</w:t>
      </w:r>
    </w:p>
    <w:p w14:paraId="6A65E8DA" w14:textId="77777777" w:rsidR="00943735" w:rsidRPr="00053AB3" w:rsidRDefault="00943735" w:rsidP="00BD5C46">
      <w:pPr>
        <w:pStyle w:val="a6"/>
        <w:widowControl w:val="0"/>
        <w:numPr>
          <w:ilvl w:val="0"/>
          <w:numId w:val="2"/>
        </w:numPr>
        <w:tabs>
          <w:tab w:val="left" w:pos="659"/>
        </w:tabs>
        <w:spacing w:after="0" w:line="240" w:lineRule="auto"/>
        <w:ind w:left="-709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конструировать и моделировать с использованием материальных конструкторов с компьютерным управлением и обратной связью;</w:t>
      </w:r>
    </w:p>
    <w:p w14:paraId="62A2F45F" w14:textId="77777777" w:rsidR="00943735" w:rsidRPr="00053AB3" w:rsidRDefault="00943735" w:rsidP="00BD5C46">
      <w:pPr>
        <w:pStyle w:val="a6"/>
        <w:widowControl w:val="0"/>
        <w:numPr>
          <w:ilvl w:val="0"/>
          <w:numId w:val="2"/>
        </w:numPr>
        <w:tabs>
          <w:tab w:val="left" w:pos="658"/>
        </w:tabs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моделировать с использованием средств программирования;</w:t>
      </w:r>
    </w:p>
    <w:p w14:paraId="2085C00C" w14:textId="77777777" w:rsidR="00943735" w:rsidRPr="00053AB3" w:rsidRDefault="00943735" w:rsidP="00BD5C46">
      <w:pPr>
        <w:pStyle w:val="a6"/>
        <w:widowControl w:val="0"/>
        <w:numPr>
          <w:ilvl w:val="0"/>
          <w:numId w:val="2"/>
        </w:numPr>
        <w:tabs>
          <w:tab w:val="left" w:pos="664"/>
        </w:tabs>
        <w:spacing w:after="0" w:line="240" w:lineRule="auto"/>
        <w:ind w:left="-709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проектировать и организовывать свою индивидуальную и групповую деятельность, организовывать своё время с использованием ИКТ.</w:t>
      </w:r>
    </w:p>
    <w:p w14:paraId="4625568A" w14:textId="173C5D49" w:rsidR="00943735" w:rsidRPr="00053AB3" w:rsidRDefault="00FD1DA4" w:rsidP="00BD5C46">
      <w:pPr>
        <w:pStyle w:val="410"/>
        <w:shd w:val="clear" w:color="auto" w:fill="auto"/>
        <w:ind w:left="-709" w:firstLine="709"/>
        <w:rPr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sz w:val="24"/>
          <w:szCs w:val="24"/>
        </w:rPr>
        <w:t>Учащийся</w:t>
      </w:r>
      <w:r w:rsidR="00E84AEE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="00943735" w:rsidRPr="00053AB3">
        <w:rPr>
          <w:rStyle w:val="4"/>
          <w:iCs w:val="0"/>
          <w:color w:val="000000"/>
          <w:sz w:val="24"/>
          <w:szCs w:val="24"/>
        </w:rPr>
        <w:t>получит возможность научиться</w:t>
      </w:r>
      <w:r w:rsidR="00943735" w:rsidRPr="00053AB3">
        <w:rPr>
          <w:rStyle w:val="41"/>
          <w:color w:val="000000"/>
          <w:sz w:val="24"/>
          <w:szCs w:val="24"/>
        </w:rPr>
        <w:t>:</w:t>
      </w:r>
    </w:p>
    <w:p w14:paraId="2175BF3B" w14:textId="77777777" w:rsidR="00943735" w:rsidRPr="00053AB3" w:rsidRDefault="00943735" w:rsidP="00BD5C46">
      <w:pPr>
        <w:pStyle w:val="410"/>
        <w:numPr>
          <w:ilvl w:val="0"/>
          <w:numId w:val="2"/>
        </w:numPr>
        <w:shd w:val="clear" w:color="auto" w:fill="auto"/>
        <w:tabs>
          <w:tab w:val="left" w:pos="693"/>
        </w:tabs>
        <w:spacing w:line="240" w:lineRule="auto"/>
        <w:ind w:left="-709" w:firstLine="709"/>
        <w:rPr>
          <w:sz w:val="24"/>
          <w:szCs w:val="24"/>
        </w:rPr>
      </w:pPr>
      <w:r w:rsidRPr="00053AB3">
        <w:rPr>
          <w:rStyle w:val="4"/>
          <w:iCs w:val="0"/>
          <w:color w:val="000000"/>
          <w:sz w:val="24"/>
          <w:szCs w:val="24"/>
        </w:rPr>
        <w:t>проводить естественно-научные измерения, вводить результаты измерений и других цифровых данных и обрабатывать их, в том числе статистически и с помощью визуализации;</w:t>
      </w:r>
    </w:p>
    <w:p w14:paraId="3D35FEC5" w14:textId="77777777" w:rsidR="00943735" w:rsidRPr="00053AB3" w:rsidRDefault="00943735" w:rsidP="00BD5C46">
      <w:pPr>
        <w:pStyle w:val="410"/>
        <w:numPr>
          <w:ilvl w:val="0"/>
          <w:numId w:val="2"/>
        </w:numPr>
        <w:shd w:val="clear" w:color="auto" w:fill="auto"/>
        <w:tabs>
          <w:tab w:val="left" w:pos="698"/>
        </w:tabs>
        <w:spacing w:line="240" w:lineRule="auto"/>
        <w:ind w:left="-709" w:right="20" w:firstLine="709"/>
        <w:rPr>
          <w:rStyle w:val="4"/>
          <w:sz w:val="24"/>
          <w:szCs w:val="24"/>
        </w:rPr>
      </w:pPr>
      <w:r w:rsidRPr="00053AB3">
        <w:rPr>
          <w:rStyle w:val="4"/>
          <w:iCs w:val="0"/>
          <w:color w:val="000000"/>
          <w:sz w:val="24"/>
          <w:szCs w:val="24"/>
        </w:rPr>
        <w:t>анализировать результаты своей деятельности и затрачиваемых ресурсов.</w:t>
      </w:r>
    </w:p>
    <w:p w14:paraId="5B7B9837" w14:textId="77777777" w:rsidR="00943735" w:rsidRPr="0030271F" w:rsidRDefault="00943735" w:rsidP="00BD5C46">
      <w:pPr>
        <w:pStyle w:val="410"/>
        <w:numPr>
          <w:ilvl w:val="0"/>
          <w:numId w:val="2"/>
        </w:numPr>
        <w:shd w:val="clear" w:color="auto" w:fill="auto"/>
        <w:tabs>
          <w:tab w:val="left" w:pos="678"/>
        </w:tabs>
        <w:spacing w:line="240" w:lineRule="auto"/>
        <w:ind w:left="-709" w:firstLine="709"/>
        <w:rPr>
          <w:rStyle w:val="4"/>
          <w:sz w:val="24"/>
          <w:szCs w:val="24"/>
          <w:shd w:val="clear" w:color="auto" w:fill="auto"/>
        </w:rPr>
      </w:pPr>
      <w:r w:rsidRPr="00053AB3">
        <w:rPr>
          <w:rStyle w:val="4"/>
          <w:iCs w:val="0"/>
          <w:color w:val="000000"/>
          <w:sz w:val="24"/>
          <w:szCs w:val="24"/>
        </w:rPr>
        <w:t>использовать различные приёмы поиска информации в Интернете в ходе учебной деятельности.</w:t>
      </w:r>
    </w:p>
    <w:p w14:paraId="2F8B6F37" w14:textId="77777777" w:rsidR="0030271F" w:rsidRDefault="0030271F" w:rsidP="0030271F">
      <w:pPr>
        <w:pStyle w:val="a6"/>
        <w:widowControl w:val="0"/>
        <w:tabs>
          <w:tab w:val="left" w:pos="664"/>
        </w:tabs>
        <w:spacing w:after="0" w:line="480" w:lineRule="exact"/>
        <w:ind w:right="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Формирование функциональной грамотности</w:t>
      </w:r>
    </w:p>
    <w:p w14:paraId="133666C7" w14:textId="77777777" w:rsidR="0030271F" w:rsidRDefault="0030271F" w:rsidP="0030271F">
      <w:pPr>
        <w:pStyle w:val="a6"/>
        <w:widowControl w:val="0"/>
        <w:tabs>
          <w:tab w:val="left" w:pos="664"/>
        </w:tabs>
        <w:spacing w:after="0" w:line="480" w:lineRule="exact"/>
        <w:ind w:right="20"/>
        <w:rPr>
          <w:rFonts w:ascii="Times New Roman" w:hAnsi="Times New Roman" w:cs="Times New Roman"/>
          <w:sz w:val="24"/>
          <w:szCs w:val="24"/>
        </w:rPr>
      </w:pPr>
      <w:r w:rsidRPr="0030271F">
        <w:rPr>
          <w:rFonts w:ascii="Times New Roman" w:hAnsi="Times New Roman" w:cs="Times New Roman"/>
          <w:sz w:val="24"/>
          <w:szCs w:val="24"/>
        </w:rPr>
        <w:t>Учащийся научится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91192F2" w14:textId="77777777" w:rsidR="0030271F" w:rsidRPr="0030271F" w:rsidRDefault="0030271F" w:rsidP="00EF10B5">
      <w:pPr>
        <w:pStyle w:val="a6"/>
        <w:widowControl w:val="0"/>
        <w:numPr>
          <w:ilvl w:val="0"/>
          <w:numId w:val="9"/>
        </w:numPr>
        <w:tabs>
          <w:tab w:val="left" w:pos="664"/>
        </w:tabs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30271F">
        <w:rPr>
          <w:rFonts w:ascii="Times New Roman" w:hAnsi="Times New Roman" w:cs="Times New Roman"/>
          <w:sz w:val="24"/>
          <w:szCs w:val="24"/>
        </w:rPr>
        <w:t>выявлять проблемы, возникающие в окружающем мире, решаемые посредством математических знаний,</w:t>
      </w:r>
    </w:p>
    <w:p w14:paraId="223F1FAA" w14:textId="77777777" w:rsidR="0030271F" w:rsidRPr="0030271F" w:rsidRDefault="0030271F" w:rsidP="00EF10B5">
      <w:pPr>
        <w:pStyle w:val="a6"/>
        <w:widowControl w:val="0"/>
        <w:numPr>
          <w:ilvl w:val="0"/>
          <w:numId w:val="9"/>
        </w:numPr>
        <w:tabs>
          <w:tab w:val="left" w:pos="664"/>
        </w:tabs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30271F">
        <w:rPr>
          <w:rFonts w:ascii="Times New Roman" w:hAnsi="Times New Roman" w:cs="Times New Roman"/>
          <w:sz w:val="24"/>
          <w:szCs w:val="24"/>
        </w:rPr>
        <w:t>решать их, используя математические знания и методы,</w:t>
      </w:r>
    </w:p>
    <w:p w14:paraId="6AAE76C0" w14:textId="77777777" w:rsidR="0030271F" w:rsidRPr="0030271F" w:rsidRDefault="0030271F" w:rsidP="00EF10B5">
      <w:pPr>
        <w:pStyle w:val="a6"/>
        <w:widowControl w:val="0"/>
        <w:numPr>
          <w:ilvl w:val="0"/>
          <w:numId w:val="9"/>
        </w:numPr>
        <w:tabs>
          <w:tab w:val="left" w:pos="664"/>
        </w:tabs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30271F">
        <w:rPr>
          <w:rFonts w:ascii="Times New Roman" w:hAnsi="Times New Roman" w:cs="Times New Roman"/>
          <w:sz w:val="24"/>
          <w:szCs w:val="24"/>
        </w:rPr>
        <w:t>обосновывать принятые решения путем математических суждений,</w:t>
      </w:r>
    </w:p>
    <w:p w14:paraId="420E9438" w14:textId="77777777" w:rsidR="0030271F" w:rsidRPr="0030271F" w:rsidRDefault="0030271F" w:rsidP="00EF10B5">
      <w:pPr>
        <w:pStyle w:val="a6"/>
        <w:widowControl w:val="0"/>
        <w:numPr>
          <w:ilvl w:val="0"/>
          <w:numId w:val="9"/>
        </w:numPr>
        <w:tabs>
          <w:tab w:val="left" w:pos="664"/>
        </w:tabs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30271F">
        <w:rPr>
          <w:rFonts w:ascii="Times New Roman" w:hAnsi="Times New Roman" w:cs="Times New Roman"/>
          <w:sz w:val="24"/>
          <w:szCs w:val="24"/>
        </w:rPr>
        <w:t>анализировать использованные методы решения,</w:t>
      </w:r>
    </w:p>
    <w:p w14:paraId="4458F479" w14:textId="77777777" w:rsidR="0030271F" w:rsidRPr="0030271F" w:rsidRDefault="0030271F" w:rsidP="00EF10B5">
      <w:pPr>
        <w:pStyle w:val="a6"/>
        <w:widowControl w:val="0"/>
        <w:numPr>
          <w:ilvl w:val="0"/>
          <w:numId w:val="9"/>
        </w:numPr>
        <w:tabs>
          <w:tab w:val="left" w:pos="664"/>
        </w:tabs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30271F">
        <w:rPr>
          <w:rFonts w:ascii="Times New Roman" w:hAnsi="Times New Roman" w:cs="Times New Roman"/>
          <w:sz w:val="24"/>
          <w:szCs w:val="24"/>
        </w:rPr>
        <w:t>интерпретировать полученные результаты с учетом поставленной задачи.</w:t>
      </w:r>
    </w:p>
    <w:p w14:paraId="23A78E6A" w14:textId="77777777" w:rsidR="0030271F" w:rsidRPr="00053AB3" w:rsidRDefault="0030271F" w:rsidP="0030271F">
      <w:pPr>
        <w:pStyle w:val="410"/>
        <w:shd w:val="clear" w:color="auto" w:fill="auto"/>
        <w:tabs>
          <w:tab w:val="left" w:pos="678"/>
        </w:tabs>
        <w:spacing w:line="240" w:lineRule="auto"/>
        <w:rPr>
          <w:sz w:val="24"/>
          <w:szCs w:val="24"/>
        </w:rPr>
      </w:pPr>
    </w:p>
    <w:p w14:paraId="6E0F44C8" w14:textId="77777777" w:rsidR="00943735" w:rsidRPr="00053AB3" w:rsidRDefault="00943735" w:rsidP="00BD5C46">
      <w:pPr>
        <w:pStyle w:val="a6"/>
        <w:widowControl w:val="0"/>
        <w:tabs>
          <w:tab w:val="left" w:pos="664"/>
        </w:tabs>
        <w:spacing w:after="0" w:line="480" w:lineRule="exact"/>
        <w:ind w:left="-709" w:right="20"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3AB3">
        <w:rPr>
          <w:rFonts w:ascii="Times New Roman" w:hAnsi="Times New Roman" w:cs="Times New Roman"/>
          <w:b/>
          <w:sz w:val="24"/>
          <w:szCs w:val="24"/>
          <w:u w:val="single"/>
        </w:rPr>
        <w:t>Основы учебно- исследовательской и проектной деятельности</w:t>
      </w:r>
    </w:p>
    <w:p w14:paraId="5ACEA969" w14:textId="77777777" w:rsidR="00943735" w:rsidRPr="00053AB3" w:rsidRDefault="00FD1DA4" w:rsidP="00BD5C46">
      <w:pPr>
        <w:pStyle w:val="a6"/>
        <w:spacing w:after="0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sz w:val="24"/>
          <w:szCs w:val="24"/>
        </w:rPr>
        <w:t>Учащийся</w:t>
      </w:r>
      <w:r w:rsidR="00EF10B5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="00943735"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научится:</w:t>
      </w:r>
    </w:p>
    <w:p w14:paraId="45460B9E" w14:textId="77777777" w:rsidR="00943735" w:rsidRPr="00053AB3" w:rsidRDefault="00943735" w:rsidP="00BD5C46">
      <w:pPr>
        <w:pStyle w:val="a6"/>
        <w:widowControl w:val="0"/>
        <w:numPr>
          <w:ilvl w:val="0"/>
          <w:numId w:val="2"/>
        </w:numPr>
        <w:tabs>
          <w:tab w:val="left" w:pos="664"/>
        </w:tabs>
        <w:spacing w:after="0" w:line="240" w:lineRule="auto"/>
        <w:ind w:left="-709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планировать и выполнять учебное исследование и учебный проект, используя оборудование, модели, методы и приёмы, адекватные исследуемой проблеме;</w:t>
      </w:r>
    </w:p>
    <w:p w14:paraId="2B388A83" w14:textId="77777777" w:rsidR="00943735" w:rsidRPr="00053AB3" w:rsidRDefault="00943735" w:rsidP="00BD5C46">
      <w:pPr>
        <w:pStyle w:val="a6"/>
        <w:widowControl w:val="0"/>
        <w:numPr>
          <w:ilvl w:val="0"/>
          <w:numId w:val="2"/>
        </w:numPr>
        <w:tabs>
          <w:tab w:val="left" w:pos="659"/>
        </w:tabs>
        <w:spacing w:after="0" w:line="240" w:lineRule="auto"/>
        <w:ind w:left="-709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распознавать и ставить вопросы, ответы на которые могут быть получены путём научного исследования, отбирать адекватные методы исследования, формулировать вытекающие из исследования выводы;</w:t>
      </w:r>
    </w:p>
    <w:p w14:paraId="33267C76" w14:textId="77777777" w:rsidR="00943735" w:rsidRPr="00053AB3" w:rsidRDefault="00943735" w:rsidP="00BD5C46">
      <w:pPr>
        <w:pStyle w:val="a6"/>
        <w:widowControl w:val="0"/>
        <w:numPr>
          <w:ilvl w:val="0"/>
          <w:numId w:val="2"/>
        </w:numPr>
        <w:tabs>
          <w:tab w:val="left" w:pos="664"/>
        </w:tabs>
        <w:spacing w:after="0" w:line="240" w:lineRule="auto"/>
        <w:ind w:left="-709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использовать такие математические методы и приёмы, как  опровержение, контрпример, индуктивные и дедуктивные рассуждения, построение и исполнение алгоритма;</w:t>
      </w:r>
    </w:p>
    <w:p w14:paraId="66818F89" w14:textId="77777777" w:rsidR="00943735" w:rsidRPr="00053AB3" w:rsidRDefault="00943735" w:rsidP="00BD5C46">
      <w:pPr>
        <w:pStyle w:val="a6"/>
        <w:widowControl w:val="0"/>
        <w:numPr>
          <w:ilvl w:val="0"/>
          <w:numId w:val="2"/>
        </w:numPr>
        <w:tabs>
          <w:tab w:val="left" w:pos="649"/>
        </w:tabs>
        <w:spacing w:after="0" w:line="240" w:lineRule="auto"/>
        <w:ind w:left="-709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использовать такие естественно-научные методы и приёмы, как наблюдение, постановка проблемы, выдвижение «хорошей гипотезы», эксперимент, моделирование, использование математических моделей, теоретическое обоснование, установление границ применимости модели/теории;</w:t>
      </w:r>
    </w:p>
    <w:p w14:paraId="136C5E5A" w14:textId="77777777" w:rsidR="00943735" w:rsidRPr="00053AB3" w:rsidRDefault="00943735" w:rsidP="00BD5C46">
      <w:pPr>
        <w:pStyle w:val="a6"/>
        <w:widowControl w:val="0"/>
        <w:numPr>
          <w:ilvl w:val="0"/>
          <w:numId w:val="2"/>
        </w:numPr>
        <w:tabs>
          <w:tab w:val="left" w:pos="639"/>
        </w:tabs>
        <w:spacing w:after="0" w:line="240" w:lineRule="auto"/>
        <w:ind w:left="-709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использовать некоторые методы получения знаний, характерные для социальных и исторических наук: постановка проблемы, опросы, описание, сравнительное историческое описание, объяснение, использование статистических данных, интерпретация фактов;</w:t>
      </w:r>
    </w:p>
    <w:p w14:paraId="3F6C6588" w14:textId="77777777" w:rsidR="00943735" w:rsidRPr="00053AB3" w:rsidRDefault="00943735" w:rsidP="00BD5C46">
      <w:pPr>
        <w:pStyle w:val="a6"/>
        <w:widowControl w:val="0"/>
        <w:numPr>
          <w:ilvl w:val="0"/>
          <w:numId w:val="2"/>
        </w:numPr>
        <w:tabs>
          <w:tab w:val="left" w:pos="639"/>
        </w:tabs>
        <w:spacing w:after="0" w:line="240" w:lineRule="auto"/>
        <w:ind w:left="-709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ясно, логично и точно излагать свою точку зрения, использовать языковые средства, адекватные обсуждаемой проблеме;</w:t>
      </w:r>
    </w:p>
    <w:p w14:paraId="3C7FED25" w14:textId="01D37577" w:rsidR="00943735" w:rsidRPr="00053AB3" w:rsidRDefault="00FD1DA4" w:rsidP="00BD5C46">
      <w:pPr>
        <w:pStyle w:val="410"/>
        <w:shd w:val="clear" w:color="auto" w:fill="auto"/>
        <w:ind w:left="-709" w:firstLine="709"/>
        <w:rPr>
          <w:rStyle w:val="4"/>
          <w:iCs w:val="0"/>
          <w:color w:val="000000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sz w:val="24"/>
          <w:szCs w:val="24"/>
        </w:rPr>
        <w:t>Учащийся</w:t>
      </w:r>
      <w:r w:rsidR="00E84AEE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="00943735" w:rsidRPr="00053AB3">
        <w:rPr>
          <w:rStyle w:val="4"/>
          <w:iCs w:val="0"/>
          <w:color w:val="000000"/>
          <w:sz w:val="24"/>
          <w:szCs w:val="24"/>
        </w:rPr>
        <w:t>получит возможность научиться:</w:t>
      </w:r>
    </w:p>
    <w:p w14:paraId="12B97D02" w14:textId="77777777" w:rsidR="00943735" w:rsidRPr="00053AB3" w:rsidRDefault="00943735" w:rsidP="00943735">
      <w:pPr>
        <w:pStyle w:val="410"/>
        <w:shd w:val="clear" w:color="auto" w:fill="auto"/>
        <w:tabs>
          <w:tab w:val="left" w:pos="644"/>
        </w:tabs>
        <w:spacing w:line="240" w:lineRule="auto"/>
        <w:ind w:left="-709" w:right="20" w:firstLine="709"/>
        <w:rPr>
          <w:sz w:val="24"/>
          <w:szCs w:val="24"/>
        </w:rPr>
      </w:pPr>
      <w:r w:rsidRPr="00053AB3">
        <w:rPr>
          <w:rStyle w:val="4"/>
          <w:iCs w:val="0"/>
          <w:color w:val="000000"/>
          <w:sz w:val="24"/>
          <w:szCs w:val="24"/>
        </w:rPr>
        <w:t>самостоятельно задумывать, планировать и выполнять учебное исследование, учебный и социальный проект;</w:t>
      </w:r>
    </w:p>
    <w:p w14:paraId="70FD8406" w14:textId="77777777" w:rsidR="00943735" w:rsidRPr="00053AB3" w:rsidRDefault="00943735" w:rsidP="00943735">
      <w:pPr>
        <w:pStyle w:val="410"/>
        <w:numPr>
          <w:ilvl w:val="0"/>
          <w:numId w:val="2"/>
        </w:numPr>
        <w:shd w:val="clear" w:color="auto" w:fill="auto"/>
        <w:tabs>
          <w:tab w:val="left" w:pos="643"/>
        </w:tabs>
        <w:spacing w:line="240" w:lineRule="auto"/>
        <w:ind w:left="-709" w:firstLine="709"/>
        <w:rPr>
          <w:sz w:val="24"/>
          <w:szCs w:val="24"/>
        </w:rPr>
      </w:pPr>
      <w:r w:rsidRPr="00053AB3">
        <w:rPr>
          <w:rStyle w:val="4"/>
          <w:iCs w:val="0"/>
          <w:color w:val="000000"/>
          <w:sz w:val="24"/>
          <w:szCs w:val="24"/>
        </w:rPr>
        <w:t>использовать догадку, озарение, интуицию;</w:t>
      </w:r>
    </w:p>
    <w:p w14:paraId="48BED343" w14:textId="77777777" w:rsidR="00943735" w:rsidRPr="00053AB3" w:rsidRDefault="00943735" w:rsidP="00943735">
      <w:pPr>
        <w:pStyle w:val="410"/>
        <w:numPr>
          <w:ilvl w:val="0"/>
          <w:numId w:val="2"/>
        </w:numPr>
        <w:shd w:val="clear" w:color="auto" w:fill="auto"/>
        <w:tabs>
          <w:tab w:val="left" w:pos="639"/>
        </w:tabs>
        <w:spacing w:line="240" w:lineRule="auto"/>
        <w:ind w:left="-709" w:right="20" w:firstLine="709"/>
        <w:rPr>
          <w:sz w:val="24"/>
          <w:szCs w:val="24"/>
        </w:rPr>
      </w:pPr>
      <w:r w:rsidRPr="00053AB3">
        <w:rPr>
          <w:rStyle w:val="4"/>
          <w:iCs w:val="0"/>
          <w:color w:val="000000"/>
          <w:sz w:val="24"/>
          <w:szCs w:val="24"/>
        </w:rPr>
        <w:t>целенаправленно и осознанно развивать свои коммуникативные способности, осваивать новые языковые средства;</w:t>
      </w:r>
    </w:p>
    <w:p w14:paraId="5BBB9F8F" w14:textId="77777777" w:rsidR="00943735" w:rsidRPr="00053AB3" w:rsidRDefault="00943735" w:rsidP="00943735">
      <w:pPr>
        <w:pStyle w:val="410"/>
        <w:numPr>
          <w:ilvl w:val="0"/>
          <w:numId w:val="2"/>
        </w:numPr>
        <w:shd w:val="clear" w:color="auto" w:fill="auto"/>
        <w:tabs>
          <w:tab w:val="left" w:pos="658"/>
        </w:tabs>
        <w:spacing w:line="240" w:lineRule="auto"/>
        <w:ind w:left="-709" w:right="20" w:firstLine="709"/>
        <w:rPr>
          <w:sz w:val="24"/>
          <w:szCs w:val="24"/>
        </w:rPr>
      </w:pPr>
      <w:r w:rsidRPr="00053AB3">
        <w:rPr>
          <w:rStyle w:val="4"/>
          <w:iCs w:val="0"/>
          <w:color w:val="000000"/>
          <w:sz w:val="24"/>
          <w:szCs w:val="24"/>
        </w:rPr>
        <w:t>осознавать свою ответственность за достоверность полученных знаний, за качество выполненного проекта.</w:t>
      </w:r>
    </w:p>
    <w:p w14:paraId="47E51235" w14:textId="77777777" w:rsidR="00943735" w:rsidRPr="00053AB3" w:rsidRDefault="00943735" w:rsidP="00943735">
      <w:pPr>
        <w:pStyle w:val="a6"/>
        <w:widowControl w:val="0"/>
        <w:numPr>
          <w:ilvl w:val="0"/>
          <w:numId w:val="3"/>
        </w:numPr>
        <w:tabs>
          <w:tab w:val="left" w:pos="2213"/>
        </w:tabs>
        <w:spacing w:after="0" w:line="480" w:lineRule="exact"/>
        <w:ind w:left="-709"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3AB3">
        <w:rPr>
          <w:rStyle w:val="a7"/>
          <w:rFonts w:ascii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Основы смыслового чтения и работа с текстом</w:t>
      </w:r>
    </w:p>
    <w:p w14:paraId="39F84C41" w14:textId="77777777" w:rsidR="00943735" w:rsidRPr="00053AB3" w:rsidRDefault="00943735" w:rsidP="00943735">
      <w:pPr>
        <w:pStyle w:val="a6"/>
        <w:ind w:left="-709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  <w:u w:val="single"/>
        </w:rPr>
        <w:t>Работа с текстом: поиск информации и понимание прочитанного</w:t>
      </w:r>
    </w:p>
    <w:p w14:paraId="05921AA8" w14:textId="77777777" w:rsidR="00943735" w:rsidRPr="00053AB3" w:rsidRDefault="00943735" w:rsidP="00943735">
      <w:pPr>
        <w:pStyle w:val="a6"/>
        <w:spacing w:after="0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Выпускник научится:</w:t>
      </w:r>
    </w:p>
    <w:p w14:paraId="5115459E" w14:textId="77777777" w:rsidR="00943735" w:rsidRPr="00053AB3" w:rsidRDefault="00943735" w:rsidP="00943735">
      <w:pPr>
        <w:pStyle w:val="a6"/>
        <w:widowControl w:val="0"/>
        <w:numPr>
          <w:ilvl w:val="0"/>
          <w:numId w:val="2"/>
        </w:numPr>
        <w:tabs>
          <w:tab w:val="left" w:pos="643"/>
        </w:tabs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ориентироваться в содержании текста и понимать его целостный смысл:</w:t>
      </w:r>
    </w:p>
    <w:p w14:paraId="381CAD25" w14:textId="77777777" w:rsidR="00943735" w:rsidRPr="00053AB3" w:rsidRDefault="00943735" w:rsidP="00943735">
      <w:pPr>
        <w:pStyle w:val="a6"/>
        <w:widowControl w:val="0"/>
        <w:numPr>
          <w:ilvl w:val="0"/>
          <w:numId w:val="4"/>
        </w:numPr>
        <w:tabs>
          <w:tab w:val="left" w:pos="840"/>
        </w:tabs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определять главную тему, общую цель или назначение текста;</w:t>
      </w:r>
    </w:p>
    <w:p w14:paraId="3F2B29C0" w14:textId="77777777" w:rsidR="00943735" w:rsidRPr="00053AB3" w:rsidRDefault="00943735" w:rsidP="00943735">
      <w:pPr>
        <w:pStyle w:val="a6"/>
        <w:widowControl w:val="0"/>
        <w:numPr>
          <w:ilvl w:val="0"/>
          <w:numId w:val="4"/>
        </w:numPr>
        <w:tabs>
          <w:tab w:val="left" w:pos="822"/>
        </w:tabs>
        <w:spacing w:after="0" w:line="240" w:lineRule="auto"/>
        <w:ind w:left="-709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выбирать из текста или придумать заголовок, соответствующий содержанию и общему смыслу текста;</w:t>
      </w:r>
    </w:p>
    <w:p w14:paraId="75ED8543" w14:textId="77777777" w:rsidR="00943735" w:rsidRPr="00053AB3" w:rsidRDefault="00943735" w:rsidP="00943735">
      <w:pPr>
        <w:pStyle w:val="a6"/>
        <w:widowControl w:val="0"/>
        <w:numPr>
          <w:ilvl w:val="0"/>
          <w:numId w:val="4"/>
        </w:numPr>
        <w:tabs>
          <w:tab w:val="left" w:pos="840"/>
        </w:tabs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формулировать тезис, выражающий общий смысл текста;</w:t>
      </w:r>
    </w:p>
    <w:p w14:paraId="341E455D" w14:textId="77777777" w:rsidR="00943735" w:rsidRPr="00053AB3" w:rsidRDefault="00943735" w:rsidP="00943735">
      <w:pPr>
        <w:pStyle w:val="a6"/>
        <w:widowControl w:val="0"/>
        <w:numPr>
          <w:ilvl w:val="0"/>
          <w:numId w:val="4"/>
        </w:numPr>
        <w:tabs>
          <w:tab w:val="left" w:pos="835"/>
        </w:tabs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объяснять порядок частей/инструкций, содержащихся в тексте;</w:t>
      </w:r>
    </w:p>
    <w:p w14:paraId="0857DB87" w14:textId="77777777" w:rsidR="00943735" w:rsidRPr="00053AB3" w:rsidRDefault="00943735" w:rsidP="00943735">
      <w:pPr>
        <w:pStyle w:val="a6"/>
        <w:widowControl w:val="0"/>
        <w:numPr>
          <w:ilvl w:val="0"/>
          <w:numId w:val="2"/>
        </w:numPr>
        <w:tabs>
          <w:tab w:val="left" w:pos="649"/>
        </w:tabs>
        <w:spacing w:after="0" w:line="240" w:lineRule="auto"/>
        <w:ind w:left="-709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находить в тексте требуемую информацию (пробегать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</w:t>
      </w:r>
    </w:p>
    <w:p w14:paraId="2D8D7C3F" w14:textId="77777777" w:rsidR="00943735" w:rsidRPr="00053AB3" w:rsidRDefault="00943735" w:rsidP="00943735">
      <w:pPr>
        <w:pStyle w:val="a6"/>
        <w:widowControl w:val="0"/>
        <w:numPr>
          <w:ilvl w:val="0"/>
          <w:numId w:val="2"/>
        </w:numPr>
        <w:tabs>
          <w:tab w:val="left" w:pos="639"/>
        </w:tabs>
        <w:spacing w:after="0" w:line="240" w:lineRule="auto"/>
        <w:ind w:left="-709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решать учебно-познавательные и учебно-практические задачи, требующие полного и критического понимания текста:</w:t>
      </w:r>
    </w:p>
    <w:p w14:paraId="27E44B30" w14:textId="77777777" w:rsidR="00943735" w:rsidRPr="00053AB3" w:rsidRDefault="00943735" w:rsidP="00943735">
      <w:pPr>
        <w:pStyle w:val="a6"/>
        <w:widowControl w:val="0"/>
        <w:numPr>
          <w:ilvl w:val="0"/>
          <w:numId w:val="4"/>
        </w:numPr>
        <w:tabs>
          <w:tab w:val="left" w:pos="830"/>
        </w:tabs>
        <w:spacing w:after="0" w:line="240" w:lineRule="auto"/>
        <w:ind w:left="-709" w:right="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ставить перед собой цель чтения, направляя внимание на полезную в данный момент информацию;</w:t>
      </w:r>
    </w:p>
    <w:p w14:paraId="7C254328" w14:textId="77777777" w:rsidR="00943735" w:rsidRPr="00053AB3" w:rsidRDefault="00943735" w:rsidP="00943735">
      <w:pPr>
        <w:pStyle w:val="a6"/>
        <w:widowControl w:val="0"/>
        <w:numPr>
          <w:ilvl w:val="0"/>
          <w:numId w:val="4"/>
        </w:numPr>
        <w:tabs>
          <w:tab w:val="left" w:pos="835"/>
        </w:tabs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выделять не только главную, но и избыточную информацию;</w:t>
      </w:r>
    </w:p>
    <w:p w14:paraId="3C8E43C0" w14:textId="77777777" w:rsidR="00943735" w:rsidRPr="00053AB3" w:rsidRDefault="00943735" w:rsidP="00943735">
      <w:pPr>
        <w:pStyle w:val="a6"/>
        <w:widowControl w:val="0"/>
        <w:numPr>
          <w:ilvl w:val="0"/>
          <w:numId w:val="4"/>
        </w:numPr>
        <w:tabs>
          <w:tab w:val="left" w:pos="831"/>
        </w:tabs>
        <w:spacing w:after="0" w:line="240" w:lineRule="auto"/>
        <w:ind w:left="-709" w:right="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сопоставлять разные точки зрения и разные источники информации по заданной теме;</w:t>
      </w:r>
    </w:p>
    <w:p w14:paraId="38C9FE15" w14:textId="77777777" w:rsidR="00943735" w:rsidRPr="00053AB3" w:rsidRDefault="00943735" w:rsidP="00943735">
      <w:pPr>
        <w:pStyle w:val="a6"/>
        <w:widowControl w:val="0"/>
        <w:numPr>
          <w:ilvl w:val="0"/>
          <w:numId w:val="4"/>
        </w:numPr>
        <w:tabs>
          <w:tab w:val="left" w:pos="826"/>
        </w:tabs>
        <w:spacing w:after="0" w:line="240" w:lineRule="auto"/>
        <w:ind w:left="-709" w:right="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формировать на основе текста систему аргументов (доводов) для обоснования определённой позиции;</w:t>
      </w:r>
    </w:p>
    <w:p w14:paraId="38254398" w14:textId="284E15B2" w:rsidR="00943735" w:rsidRPr="00053AB3" w:rsidRDefault="00FD1DA4" w:rsidP="00943735">
      <w:pPr>
        <w:pStyle w:val="410"/>
        <w:shd w:val="clear" w:color="auto" w:fill="auto"/>
        <w:ind w:left="-709" w:firstLine="709"/>
        <w:rPr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sz w:val="24"/>
          <w:szCs w:val="24"/>
        </w:rPr>
        <w:t>Учащийся</w:t>
      </w:r>
      <w:r w:rsidR="00E84AEE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="00943735" w:rsidRPr="00053AB3">
        <w:rPr>
          <w:rStyle w:val="4"/>
          <w:iCs w:val="0"/>
          <w:color w:val="000000"/>
          <w:sz w:val="24"/>
          <w:szCs w:val="24"/>
        </w:rPr>
        <w:t>получит возможность научиться:</w:t>
      </w:r>
    </w:p>
    <w:p w14:paraId="089F0181" w14:textId="77777777" w:rsidR="00943735" w:rsidRPr="00053AB3" w:rsidRDefault="00943735" w:rsidP="00943735">
      <w:pPr>
        <w:pStyle w:val="410"/>
        <w:numPr>
          <w:ilvl w:val="0"/>
          <w:numId w:val="2"/>
        </w:numPr>
        <w:shd w:val="clear" w:color="auto" w:fill="auto"/>
        <w:tabs>
          <w:tab w:val="left" w:pos="634"/>
        </w:tabs>
        <w:spacing w:line="240" w:lineRule="auto"/>
        <w:ind w:left="-709" w:right="40" w:firstLine="709"/>
        <w:rPr>
          <w:sz w:val="24"/>
          <w:szCs w:val="24"/>
        </w:rPr>
      </w:pPr>
      <w:r w:rsidRPr="00053AB3">
        <w:rPr>
          <w:rStyle w:val="4"/>
          <w:iCs w:val="0"/>
          <w:color w:val="000000"/>
          <w:sz w:val="24"/>
          <w:szCs w:val="24"/>
        </w:rPr>
        <w:t>анализировать изменения своего эмоционального состояния в процессе чтения, получения и переработки полученной информации и её осмысления.</w:t>
      </w:r>
    </w:p>
    <w:p w14:paraId="570958D3" w14:textId="77777777" w:rsidR="00943735" w:rsidRPr="00053AB3" w:rsidRDefault="00943735" w:rsidP="00943735">
      <w:pPr>
        <w:pStyle w:val="a6"/>
        <w:spacing w:after="0"/>
        <w:ind w:left="-709" w:firstLine="709"/>
        <w:jc w:val="both"/>
        <w:rPr>
          <w:rStyle w:val="a7"/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1CA181E1" w14:textId="77777777" w:rsidR="00943735" w:rsidRPr="00053AB3" w:rsidRDefault="00943735" w:rsidP="00943735">
      <w:pPr>
        <w:pStyle w:val="a6"/>
        <w:spacing w:after="0"/>
        <w:ind w:left="-709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  <w:u w:val="single"/>
        </w:rPr>
        <w:t>Работа с текстом: преобразование и интерпретация информации</w:t>
      </w:r>
    </w:p>
    <w:p w14:paraId="7B004570" w14:textId="56A321BC" w:rsidR="00943735" w:rsidRPr="00053AB3" w:rsidRDefault="00FD1DA4" w:rsidP="00943735">
      <w:pPr>
        <w:pStyle w:val="a6"/>
        <w:spacing w:after="0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sz w:val="24"/>
          <w:szCs w:val="24"/>
        </w:rPr>
        <w:t>Учащийся</w:t>
      </w:r>
      <w:r w:rsidR="00E84AEE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="00943735"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научится:</w:t>
      </w:r>
    </w:p>
    <w:p w14:paraId="5474DC70" w14:textId="77777777" w:rsidR="00943735" w:rsidRPr="00053AB3" w:rsidRDefault="00943735" w:rsidP="00943735">
      <w:pPr>
        <w:pStyle w:val="a6"/>
        <w:widowControl w:val="0"/>
        <w:numPr>
          <w:ilvl w:val="0"/>
          <w:numId w:val="2"/>
        </w:numPr>
        <w:tabs>
          <w:tab w:val="left" w:pos="649"/>
        </w:tabs>
        <w:spacing w:after="0" w:line="240" w:lineRule="auto"/>
        <w:ind w:left="-709" w:right="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структурировать текст, используя нумерацию страниц, списки, ссылки, оглавление; проводить проверку правописания; использовать в тексте таблицы, изображения;</w:t>
      </w:r>
    </w:p>
    <w:p w14:paraId="22398D2E" w14:textId="77777777" w:rsidR="00943735" w:rsidRPr="00053AB3" w:rsidRDefault="00943735" w:rsidP="00943735">
      <w:pPr>
        <w:pStyle w:val="a6"/>
        <w:widowControl w:val="0"/>
        <w:numPr>
          <w:ilvl w:val="0"/>
          <w:numId w:val="2"/>
        </w:numPr>
        <w:tabs>
          <w:tab w:val="left" w:pos="639"/>
        </w:tabs>
        <w:spacing w:after="0" w:line="240" w:lineRule="auto"/>
        <w:ind w:left="-709" w:right="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преобразовывать текст, используя новые формы представления информации: формулы, диаграммы, таблицы (в том числе динамические, электронные, в частности в практических задачах), переходить от одного представления данных к другому;</w:t>
      </w:r>
    </w:p>
    <w:p w14:paraId="14E9E50C" w14:textId="77777777" w:rsidR="00943735" w:rsidRPr="00053AB3" w:rsidRDefault="00943735" w:rsidP="00943735">
      <w:pPr>
        <w:pStyle w:val="a6"/>
        <w:widowControl w:val="0"/>
        <w:numPr>
          <w:ilvl w:val="0"/>
          <w:numId w:val="4"/>
        </w:numPr>
        <w:tabs>
          <w:tab w:val="left" w:pos="836"/>
        </w:tabs>
        <w:spacing w:after="0" w:line="240" w:lineRule="auto"/>
        <w:ind w:left="-709" w:right="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сравнивать и противопоставлять заключённую в тексте информацию разного характера;</w:t>
      </w:r>
    </w:p>
    <w:p w14:paraId="6C04ADD6" w14:textId="77777777" w:rsidR="00943735" w:rsidRPr="00053AB3" w:rsidRDefault="00943735" w:rsidP="00943735">
      <w:pPr>
        <w:pStyle w:val="a6"/>
        <w:widowControl w:val="0"/>
        <w:numPr>
          <w:ilvl w:val="0"/>
          <w:numId w:val="4"/>
        </w:numPr>
        <w:tabs>
          <w:tab w:val="left" w:pos="840"/>
        </w:tabs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обнаруживать в тексте доводы в подтверждение выдвинутых тезисов;</w:t>
      </w:r>
    </w:p>
    <w:p w14:paraId="0A8DD897" w14:textId="77777777" w:rsidR="00943735" w:rsidRPr="00053AB3" w:rsidRDefault="00943735" w:rsidP="00943735">
      <w:pPr>
        <w:pStyle w:val="a6"/>
        <w:widowControl w:val="0"/>
        <w:numPr>
          <w:ilvl w:val="0"/>
          <w:numId w:val="4"/>
        </w:numPr>
        <w:tabs>
          <w:tab w:val="left" w:pos="835"/>
        </w:tabs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выводить заключение о намерении автора или главной мысли текста.</w:t>
      </w:r>
    </w:p>
    <w:p w14:paraId="7EBAD76B" w14:textId="77777777" w:rsidR="00943735" w:rsidRPr="00053AB3" w:rsidRDefault="00FD1DA4" w:rsidP="00943735">
      <w:pPr>
        <w:pStyle w:val="410"/>
        <w:shd w:val="clear" w:color="auto" w:fill="auto"/>
        <w:ind w:left="-709" w:firstLine="709"/>
        <w:rPr>
          <w:sz w:val="24"/>
          <w:szCs w:val="24"/>
        </w:rPr>
      </w:pPr>
      <w:r w:rsidRPr="00053AB3">
        <w:rPr>
          <w:rStyle w:val="4"/>
          <w:iCs w:val="0"/>
          <w:color w:val="000000"/>
          <w:sz w:val="24"/>
          <w:szCs w:val="24"/>
        </w:rPr>
        <w:t xml:space="preserve">Учащийся </w:t>
      </w:r>
      <w:r w:rsidR="00943735" w:rsidRPr="00053AB3">
        <w:rPr>
          <w:rStyle w:val="4"/>
          <w:iCs w:val="0"/>
          <w:color w:val="000000"/>
          <w:sz w:val="24"/>
          <w:szCs w:val="24"/>
        </w:rPr>
        <w:t>получит возможность научиться:</w:t>
      </w:r>
    </w:p>
    <w:p w14:paraId="60E71769" w14:textId="77777777" w:rsidR="00943735" w:rsidRPr="00053AB3" w:rsidRDefault="00943735" w:rsidP="00943735">
      <w:pPr>
        <w:pStyle w:val="410"/>
        <w:numPr>
          <w:ilvl w:val="0"/>
          <w:numId w:val="2"/>
        </w:numPr>
        <w:shd w:val="clear" w:color="auto" w:fill="auto"/>
        <w:tabs>
          <w:tab w:val="left" w:pos="614"/>
        </w:tabs>
        <w:spacing w:line="240" w:lineRule="auto"/>
        <w:ind w:left="-709" w:right="20" w:firstLine="709"/>
        <w:rPr>
          <w:sz w:val="24"/>
          <w:szCs w:val="24"/>
        </w:rPr>
      </w:pPr>
      <w:r w:rsidRPr="00053AB3">
        <w:rPr>
          <w:rStyle w:val="4"/>
          <w:iCs w:val="0"/>
          <w:color w:val="000000"/>
          <w:sz w:val="24"/>
          <w:szCs w:val="24"/>
        </w:rPr>
        <w:t>выявлять информацию текста на основе сопоставления иллюстративного материала с информацией текста, анализа подтекста (использованных языковых средств и структуры текста).</w:t>
      </w:r>
    </w:p>
    <w:p w14:paraId="1C79F495" w14:textId="77777777" w:rsidR="00943735" w:rsidRPr="00053AB3" w:rsidRDefault="00943735" w:rsidP="00943735">
      <w:pPr>
        <w:pStyle w:val="a6"/>
        <w:ind w:left="-709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  <w:u w:val="single"/>
        </w:rPr>
        <w:t>Работа с текстом: оценка информации</w:t>
      </w:r>
    </w:p>
    <w:p w14:paraId="0DA8BF04" w14:textId="77777777" w:rsidR="00943735" w:rsidRPr="00053AB3" w:rsidRDefault="00FD1DA4" w:rsidP="00943735">
      <w:pPr>
        <w:pStyle w:val="a6"/>
        <w:spacing w:after="0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 xml:space="preserve">Учащийся </w:t>
      </w:r>
      <w:r w:rsidR="00943735"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научится:</w:t>
      </w:r>
    </w:p>
    <w:p w14:paraId="1DB4A97D" w14:textId="77777777" w:rsidR="00943735" w:rsidRPr="00053AB3" w:rsidRDefault="00943735" w:rsidP="00943735">
      <w:pPr>
        <w:pStyle w:val="a6"/>
        <w:widowControl w:val="0"/>
        <w:numPr>
          <w:ilvl w:val="0"/>
          <w:numId w:val="2"/>
        </w:numPr>
        <w:tabs>
          <w:tab w:val="left" w:pos="623"/>
        </w:tabs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откликаться на содержание текста:</w:t>
      </w:r>
    </w:p>
    <w:p w14:paraId="36D6DA41" w14:textId="77777777" w:rsidR="00943735" w:rsidRPr="00053AB3" w:rsidRDefault="00943735" w:rsidP="00943735">
      <w:pPr>
        <w:pStyle w:val="a6"/>
        <w:widowControl w:val="0"/>
        <w:numPr>
          <w:ilvl w:val="0"/>
          <w:numId w:val="4"/>
        </w:numPr>
        <w:tabs>
          <w:tab w:val="left" w:pos="806"/>
        </w:tabs>
        <w:spacing w:after="0" w:line="240" w:lineRule="auto"/>
        <w:ind w:left="-709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связывать информацию, обнаруженную в тексте, со знаниями из других источников;</w:t>
      </w:r>
    </w:p>
    <w:p w14:paraId="6B7FD224" w14:textId="77777777" w:rsidR="00943735" w:rsidRPr="00053AB3" w:rsidRDefault="00943735" w:rsidP="00943735">
      <w:pPr>
        <w:pStyle w:val="a6"/>
        <w:widowControl w:val="0"/>
        <w:numPr>
          <w:ilvl w:val="0"/>
          <w:numId w:val="4"/>
        </w:numPr>
        <w:tabs>
          <w:tab w:val="left" w:pos="811"/>
        </w:tabs>
        <w:spacing w:after="0" w:line="240" w:lineRule="auto"/>
        <w:ind w:left="-709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оценивать утверждения, сделанные в тексте, исходя из своих представлений о мире;</w:t>
      </w:r>
    </w:p>
    <w:p w14:paraId="21ADA9D0" w14:textId="77777777" w:rsidR="00943735" w:rsidRPr="00053AB3" w:rsidRDefault="00943735" w:rsidP="00943735">
      <w:pPr>
        <w:pStyle w:val="a6"/>
        <w:widowControl w:val="0"/>
        <w:numPr>
          <w:ilvl w:val="0"/>
          <w:numId w:val="4"/>
        </w:numPr>
        <w:tabs>
          <w:tab w:val="left" w:pos="815"/>
        </w:tabs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Style w:val="a7"/>
          <w:rFonts w:ascii="Times New Roman" w:hAnsi="Times New Roman" w:cs="Times New Roman"/>
          <w:color w:val="000000"/>
          <w:sz w:val="24"/>
          <w:szCs w:val="24"/>
        </w:rPr>
        <w:t>находить доводы в защиту своей точки зрения;</w:t>
      </w:r>
    </w:p>
    <w:p w14:paraId="1E58586C" w14:textId="77777777" w:rsidR="00943735" w:rsidRPr="00053AB3" w:rsidRDefault="00FD1DA4" w:rsidP="00943735">
      <w:pPr>
        <w:pStyle w:val="410"/>
        <w:shd w:val="clear" w:color="auto" w:fill="auto"/>
        <w:spacing w:line="240" w:lineRule="auto"/>
        <w:ind w:left="-709" w:firstLine="709"/>
        <w:rPr>
          <w:sz w:val="24"/>
          <w:szCs w:val="24"/>
        </w:rPr>
      </w:pPr>
      <w:r w:rsidRPr="00053AB3">
        <w:rPr>
          <w:rStyle w:val="4"/>
          <w:iCs w:val="0"/>
          <w:color w:val="000000"/>
          <w:sz w:val="24"/>
          <w:szCs w:val="24"/>
        </w:rPr>
        <w:t xml:space="preserve">Учащийся </w:t>
      </w:r>
      <w:r w:rsidR="00943735" w:rsidRPr="00053AB3">
        <w:rPr>
          <w:rStyle w:val="4"/>
          <w:iCs w:val="0"/>
          <w:color w:val="000000"/>
          <w:sz w:val="24"/>
          <w:szCs w:val="24"/>
        </w:rPr>
        <w:t>получит возможность научиться</w:t>
      </w:r>
      <w:r w:rsidR="00943735" w:rsidRPr="00053AB3">
        <w:rPr>
          <w:rStyle w:val="41"/>
          <w:color w:val="000000"/>
          <w:sz w:val="24"/>
          <w:szCs w:val="24"/>
        </w:rPr>
        <w:t>:</w:t>
      </w:r>
    </w:p>
    <w:p w14:paraId="3E44E221" w14:textId="77777777" w:rsidR="00943735" w:rsidRPr="00053AB3" w:rsidRDefault="00943735" w:rsidP="00943735">
      <w:pPr>
        <w:pStyle w:val="410"/>
        <w:numPr>
          <w:ilvl w:val="0"/>
          <w:numId w:val="2"/>
        </w:numPr>
        <w:shd w:val="clear" w:color="auto" w:fill="auto"/>
        <w:tabs>
          <w:tab w:val="left" w:pos="618"/>
        </w:tabs>
        <w:spacing w:line="240" w:lineRule="auto"/>
        <w:ind w:left="-709" w:firstLine="709"/>
        <w:rPr>
          <w:sz w:val="24"/>
          <w:szCs w:val="24"/>
        </w:rPr>
      </w:pPr>
      <w:r w:rsidRPr="00053AB3">
        <w:rPr>
          <w:rStyle w:val="4"/>
          <w:iCs w:val="0"/>
          <w:color w:val="000000"/>
          <w:sz w:val="24"/>
          <w:szCs w:val="24"/>
        </w:rPr>
        <w:t>находить способы проверки противоречивой информации;</w:t>
      </w:r>
    </w:p>
    <w:p w14:paraId="73A3DCFC" w14:textId="77777777" w:rsidR="00943735" w:rsidRPr="00053AB3" w:rsidRDefault="00943735" w:rsidP="00943735">
      <w:pPr>
        <w:pStyle w:val="410"/>
        <w:numPr>
          <w:ilvl w:val="0"/>
          <w:numId w:val="2"/>
        </w:numPr>
        <w:shd w:val="clear" w:color="auto" w:fill="auto"/>
        <w:tabs>
          <w:tab w:val="left" w:pos="629"/>
          <w:tab w:val="left" w:pos="3135"/>
        </w:tabs>
        <w:spacing w:line="240" w:lineRule="auto"/>
        <w:ind w:left="-709" w:right="20" w:firstLine="709"/>
        <w:rPr>
          <w:rStyle w:val="4"/>
          <w:sz w:val="24"/>
          <w:szCs w:val="24"/>
        </w:rPr>
      </w:pPr>
      <w:r w:rsidRPr="00053AB3">
        <w:rPr>
          <w:rStyle w:val="4"/>
          <w:color w:val="000000"/>
          <w:sz w:val="24"/>
          <w:szCs w:val="24"/>
        </w:rPr>
        <w:lastRenderedPageBreak/>
        <w:t>определять достоверную информацию в случае наличия противоречивой или конфликтной ситуации.</w:t>
      </w:r>
    </w:p>
    <w:p w14:paraId="706196F2" w14:textId="77777777" w:rsidR="00943735" w:rsidRPr="00053AB3" w:rsidRDefault="00943735" w:rsidP="00943735">
      <w:pPr>
        <w:pStyle w:val="a8"/>
        <w:ind w:left="-709" w:right="-43" w:firstLine="709"/>
        <w:jc w:val="center"/>
        <w:rPr>
          <w:b/>
          <w:bCs/>
          <w:sz w:val="24"/>
          <w:szCs w:val="24"/>
        </w:rPr>
      </w:pPr>
    </w:p>
    <w:p w14:paraId="6AE8B53A" w14:textId="77777777" w:rsidR="00943735" w:rsidRPr="00053AB3" w:rsidRDefault="00943735" w:rsidP="00943735">
      <w:pPr>
        <w:pStyle w:val="a4"/>
        <w:spacing w:before="0" w:beforeAutospacing="0" w:after="0" w:afterAutospacing="0"/>
        <w:ind w:left="-709" w:firstLine="709"/>
        <w:jc w:val="both"/>
      </w:pPr>
      <w:r w:rsidRPr="00053AB3">
        <w:t>Изучение математики в основной школе дает возможность обучающимся достичь следующих результатов развития:</w:t>
      </w:r>
    </w:p>
    <w:p w14:paraId="7C7D60E3" w14:textId="77777777" w:rsidR="00943735" w:rsidRPr="00053AB3" w:rsidRDefault="00943735" w:rsidP="00943735">
      <w:pPr>
        <w:pStyle w:val="a4"/>
        <w:spacing w:before="0" w:beforeAutospacing="0" w:after="0" w:afterAutospacing="0"/>
        <w:ind w:left="-709" w:firstLine="709"/>
        <w:jc w:val="both"/>
        <w:rPr>
          <w:i/>
          <w:iCs/>
        </w:rPr>
      </w:pPr>
      <w:r w:rsidRPr="00053AB3">
        <w:rPr>
          <w:i/>
          <w:iCs/>
        </w:rPr>
        <w:t xml:space="preserve">          в личностном направлении:</w:t>
      </w:r>
    </w:p>
    <w:p w14:paraId="70FAD72D" w14:textId="77777777" w:rsidR="00943735" w:rsidRPr="00053AB3" w:rsidRDefault="00943735" w:rsidP="00943735">
      <w:pPr>
        <w:pStyle w:val="a4"/>
        <w:spacing w:before="0" w:beforeAutospacing="0" w:after="0" w:afterAutospacing="0"/>
        <w:ind w:left="-709" w:firstLine="709"/>
        <w:jc w:val="both"/>
      </w:pPr>
      <w:r w:rsidRPr="00053AB3">
        <w:t>1)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14:paraId="621DDD25" w14:textId="77777777" w:rsidR="00943735" w:rsidRPr="00053AB3" w:rsidRDefault="00943735" w:rsidP="00943735">
      <w:pPr>
        <w:pStyle w:val="a4"/>
        <w:spacing w:before="0" w:beforeAutospacing="0" w:after="0" w:afterAutospacing="0"/>
        <w:ind w:left="-709" w:firstLine="709"/>
        <w:jc w:val="both"/>
      </w:pPr>
      <w:r w:rsidRPr="00053AB3">
        <w:t>2) критичность мышления, умение распознавать логически некорректные высказывания, отличать гипотезу от факта;</w:t>
      </w:r>
    </w:p>
    <w:p w14:paraId="2EB9C1C3" w14:textId="77777777" w:rsidR="00943735" w:rsidRPr="00053AB3" w:rsidRDefault="00943735" w:rsidP="00943735">
      <w:pPr>
        <w:pStyle w:val="a4"/>
        <w:spacing w:before="0" w:beforeAutospacing="0" w:after="0" w:afterAutospacing="0"/>
        <w:ind w:left="-709" w:firstLine="709"/>
        <w:jc w:val="both"/>
      </w:pPr>
      <w:r w:rsidRPr="00053AB3">
        <w:t>3) умение контролировать процесс и результат учебной математической деятельности;</w:t>
      </w:r>
    </w:p>
    <w:p w14:paraId="274B3035" w14:textId="77777777" w:rsidR="00943735" w:rsidRPr="00053AB3" w:rsidRDefault="00943735" w:rsidP="00943735">
      <w:pPr>
        <w:pStyle w:val="dash041e005f0431005f044b005f0447005f043d005f044b005f0439"/>
        <w:numPr>
          <w:ilvl w:val="0"/>
          <w:numId w:val="5"/>
        </w:numPr>
        <w:ind w:left="-709" w:firstLine="709"/>
        <w:jc w:val="both"/>
        <w:rPr>
          <w:rStyle w:val="dash041e005f0431005f044b005f0447005f043d005f044b005f0439005f005fchar1char1"/>
          <w:color w:val="FF0000"/>
        </w:rPr>
      </w:pPr>
      <w:r w:rsidRPr="00053AB3">
        <w:rPr>
          <w:rStyle w:val="dash041e005f0431005f044b005f0447005f043d005f044b005f0439005f005fchar1char1"/>
          <w:color w:val="FF0000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14:paraId="0A8516FB" w14:textId="77777777" w:rsidR="00943735" w:rsidRPr="00053AB3" w:rsidRDefault="00943735" w:rsidP="00943735">
      <w:pPr>
        <w:numPr>
          <w:ilvl w:val="0"/>
          <w:numId w:val="5"/>
        </w:numPr>
        <w:spacing w:after="0" w:line="240" w:lineRule="auto"/>
        <w:ind w:left="-709" w:firstLine="709"/>
        <w:jc w:val="both"/>
        <w:rPr>
          <w:rStyle w:val="dash041e005f0431005f044b005f0447005f043d005f044b005f0439005f005fchar1char1"/>
          <w:color w:val="FF0000"/>
        </w:rPr>
      </w:pPr>
      <w:r w:rsidRPr="00053AB3">
        <w:rPr>
          <w:rStyle w:val="dash041e005f0431005f044b005f0447005f043d005f044b005f0439005f005fchar1char1"/>
          <w:color w:val="FF0000"/>
        </w:rPr>
        <w:t xml:space="preserve">ответственное отношение к учению, готовность и способность обучающихся к саморазвитию и самообразованию на основе мотивации к обучению и познанию;  </w:t>
      </w:r>
    </w:p>
    <w:p w14:paraId="2ECF57BA" w14:textId="77777777" w:rsidR="00943735" w:rsidRPr="00053AB3" w:rsidRDefault="00943735" w:rsidP="00943735">
      <w:pPr>
        <w:pStyle w:val="a4"/>
        <w:spacing w:before="0" w:beforeAutospacing="0" w:after="0" w:afterAutospacing="0"/>
        <w:ind w:left="-709" w:firstLine="709"/>
        <w:jc w:val="both"/>
        <w:rPr>
          <w:i/>
          <w:iCs/>
        </w:rPr>
      </w:pPr>
      <w:r w:rsidRPr="00053AB3">
        <w:rPr>
          <w:i/>
          <w:iCs/>
        </w:rPr>
        <w:t xml:space="preserve">        в метапредметном направлении:</w:t>
      </w:r>
    </w:p>
    <w:p w14:paraId="63654B6B" w14:textId="77777777" w:rsidR="00943735" w:rsidRPr="00053AB3" w:rsidRDefault="00943735" w:rsidP="00943735">
      <w:pPr>
        <w:pStyle w:val="a4"/>
        <w:spacing w:before="0" w:beforeAutospacing="0" w:after="0" w:afterAutospacing="0"/>
        <w:ind w:left="-709" w:firstLine="709"/>
        <w:jc w:val="both"/>
      </w:pPr>
      <w:r w:rsidRPr="00053AB3">
        <w:t>1) 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14:paraId="400B2156" w14:textId="77777777" w:rsidR="00943735" w:rsidRPr="00053AB3" w:rsidRDefault="00943735" w:rsidP="00943735">
      <w:pPr>
        <w:pStyle w:val="a4"/>
        <w:spacing w:before="0" w:beforeAutospacing="0" w:after="0" w:afterAutospacing="0"/>
        <w:ind w:left="-709" w:firstLine="709"/>
        <w:jc w:val="both"/>
      </w:pPr>
      <w:r w:rsidRPr="00053AB3">
        <w:t>2) умение видеть математическую задачу в контексте проблемной ситуации в других дисциплинах, в окружающей жизни;</w:t>
      </w:r>
    </w:p>
    <w:p w14:paraId="060AB571" w14:textId="77777777" w:rsidR="00943735" w:rsidRPr="00053AB3" w:rsidRDefault="00943735" w:rsidP="00943735">
      <w:pPr>
        <w:pStyle w:val="a4"/>
        <w:spacing w:before="0" w:beforeAutospacing="0" w:after="0" w:afterAutospacing="0"/>
        <w:ind w:left="-709" w:firstLine="709"/>
        <w:jc w:val="both"/>
      </w:pPr>
      <w:r w:rsidRPr="00053AB3">
        <w:t xml:space="preserve">3) умение находить в различных источниках информацию, необходимую для решения математических проблем, и представлять ее в понятной форме; </w:t>
      </w:r>
    </w:p>
    <w:p w14:paraId="63DF5151" w14:textId="77777777" w:rsidR="00943735" w:rsidRPr="00053AB3" w:rsidRDefault="00943735" w:rsidP="00943735">
      <w:pPr>
        <w:pStyle w:val="a4"/>
        <w:spacing w:before="0" w:beforeAutospacing="0" w:after="0" w:afterAutospacing="0"/>
        <w:ind w:left="-709" w:firstLine="709"/>
        <w:jc w:val="both"/>
      </w:pPr>
      <w:r w:rsidRPr="00053AB3">
        <w:t>4) 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14:paraId="093F8325" w14:textId="77777777" w:rsidR="00943735" w:rsidRPr="00053AB3" w:rsidRDefault="00943735" w:rsidP="00943735">
      <w:pPr>
        <w:pStyle w:val="a4"/>
        <w:spacing w:before="0" w:beforeAutospacing="0" w:after="0" w:afterAutospacing="0"/>
        <w:ind w:left="-709" w:firstLine="709"/>
        <w:jc w:val="both"/>
      </w:pPr>
      <w:r w:rsidRPr="00053AB3">
        <w:t>5) понимание сущности алгоритмических предписаний и умение действовать в соответствии с предложенным алгоритмом;</w:t>
      </w:r>
    </w:p>
    <w:p w14:paraId="6496D970" w14:textId="77777777" w:rsidR="00943735" w:rsidRPr="00053AB3" w:rsidRDefault="00943735" w:rsidP="00943735">
      <w:pPr>
        <w:numPr>
          <w:ilvl w:val="0"/>
          <w:numId w:val="6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53AB3">
        <w:rPr>
          <w:rFonts w:ascii="Times New Roman" w:hAnsi="Times New Roman" w:cs="Times New Roman"/>
          <w:color w:val="FF0000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14:paraId="0A2083F8" w14:textId="77777777" w:rsidR="00943735" w:rsidRPr="00053AB3" w:rsidRDefault="00943735" w:rsidP="0094373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709" w:firstLine="709"/>
        <w:rPr>
          <w:rFonts w:ascii="Times New Roman" w:eastAsia="HiddenHorzOCR" w:hAnsi="Times New Roman" w:cs="Times New Roman"/>
          <w:color w:val="FF0000"/>
          <w:sz w:val="24"/>
          <w:szCs w:val="24"/>
        </w:rPr>
      </w:pPr>
      <w:r w:rsidRPr="00053AB3">
        <w:rPr>
          <w:rFonts w:ascii="Times New Roman" w:eastAsia="HiddenHorzOCR" w:hAnsi="Times New Roman" w:cs="Times New Roman"/>
          <w:color w:val="FF0000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</w:t>
      </w:r>
      <w:r w:rsidRPr="00053AB3">
        <w:rPr>
          <w:rFonts w:ascii="Times New Roman" w:hAnsi="Times New Roman" w:cs="Times New Roman"/>
          <w:color w:val="FF0000"/>
          <w:sz w:val="24"/>
          <w:szCs w:val="24"/>
        </w:rPr>
        <w:t>ситуацией;</w:t>
      </w:r>
    </w:p>
    <w:p w14:paraId="1C737240" w14:textId="77777777" w:rsidR="00943735" w:rsidRPr="00053AB3" w:rsidRDefault="00943735" w:rsidP="00943735">
      <w:pPr>
        <w:pStyle w:val="a4"/>
        <w:spacing w:before="0" w:beforeAutospacing="0" w:after="0" w:afterAutospacing="0"/>
        <w:ind w:left="-709" w:firstLine="709"/>
        <w:jc w:val="both"/>
        <w:rPr>
          <w:i/>
          <w:iCs/>
        </w:rPr>
      </w:pPr>
      <w:r w:rsidRPr="00053AB3">
        <w:rPr>
          <w:i/>
          <w:iCs/>
        </w:rPr>
        <w:t xml:space="preserve">          в предметном направлении:</w:t>
      </w:r>
    </w:p>
    <w:p w14:paraId="13F2BAB9" w14:textId="77777777" w:rsidR="00943735" w:rsidRPr="00053AB3" w:rsidRDefault="00943735" w:rsidP="00943735">
      <w:pPr>
        <w:pStyle w:val="1"/>
        <w:spacing w:line="240" w:lineRule="auto"/>
        <w:ind w:left="-709" w:firstLine="709"/>
        <w:jc w:val="both"/>
        <w:rPr>
          <w:color w:val="000000"/>
        </w:rPr>
      </w:pPr>
      <w:r w:rsidRPr="00053AB3">
        <w:rPr>
          <w:color w:val="000000"/>
        </w:rPr>
        <w:t>1)овладение базовыми понятиями  по основным разделам содержания; представление об основных изучаемых понятиях как важнейших математических моделях, позволяющих описывать и изучать реальные процессы и явления;</w:t>
      </w:r>
    </w:p>
    <w:p w14:paraId="61F20AE5" w14:textId="77777777" w:rsidR="00943735" w:rsidRPr="00053AB3" w:rsidRDefault="00943735" w:rsidP="00943735">
      <w:pPr>
        <w:pStyle w:val="1"/>
        <w:spacing w:line="240" w:lineRule="auto"/>
        <w:ind w:left="-709" w:firstLine="709"/>
        <w:jc w:val="both"/>
        <w:rPr>
          <w:color w:val="000000"/>
        </w:rPr>
      </w:pPr>
      <w:r w:rsidRPr="00053AB3">
        <w:rPr>
          <w:color w:val="000000"/>
        </w:rPr>
        <w:t>2)умение работать с математическим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символики;</w:t>
      </w:r>
    </w:p>
    <w:p w14:paraId="1D98DC2B" w14:textId="77777777" w:rsidR="00943735" w:rsidRPr="00053AB3" w:rsidRDefault="00943735" w:rsidP="00943735">
      <w:pPr>
        <w:pStyle w:val="1"/>
        <w:spacing w:line="240" w:lineRule="auto"/>
        <w:ind w:left="-709" w:firstLine="709"/>
        <w:jc w:val="both"/>
        <w:rPr>
          <w:color w:val="000000"/>
        </w:rPr>
      </w:pPr>
      <w:r w:rsidRPr="00053AB3">
        <w:rPr>
          <w:color w:val="000000"/>
        </w:rPr>
        <w:t>3)развитие представлений о числе и числовых системах от натуральных до действительных чисел; овладение навыками устных, письменных, инструментальных вычислений;</w:t>
      </w:r>
    </w:p>
    <w:p w14:paraId="0C432375" w14:textId="77777777" w:rsidR="00943735" w:rsidRPr="00053AB3" w:rsidRDefault="00943735" w:rsidP="00943735">
      <w:pPr>
        <w:pStyle w:val="1"/>
        <w:spacing w:line="240" w:lineRule="auto"/>
        <w:ind w:left="-709" w:firstLine="709"/>
        <w:jc w:val="both"/>
      </w:pPr>
      <w:r w:rsidRPr="00053AB3">
        <w:t>4)умение измерять длины отрезков, величины углов, использовать формулы для нахождения периметров, площадей и объемов геометрических фигур;</w:t>
      </w:r>
    </w:p>
    <w:p w14:paraId="06B3FE13" w14:textId="77777777" w:rsidR="00943735" w:rsidRPr="00053AB3" w:rsidRDefault="00943735" w:rsidP="00A5027D">
      <w:pPr>
        <w:pStyle w:val="dash0410043104370430044600200441043f04380441043a0430"/>
        <w:numPr>
          <w:ilvl w:val="0"/>
          <w:numId w:val="7"/>
        </w:numPr>
        <w:tabs>
          <w:tab w:val="clear" w:pos="927"/>
          <w:tab w:val="num" w:pos="426"/>
        </w:tabs>
        <w:spacing w:line="360" w:lineRule="auto"/>
        <w:ind w:left="-709" w:firstLine="709"/>
        <w:rPr>
          <w:rStyle w:val="dash0410043104370430044600200441043f04380441043a0430char1"/>
          <w:color w:val="FF0000"/>
        </w:rPr>
      </w:pPr>
      <w:r w:rsidRPr="00053AB3">
        <w:rPr>
          <w:rStyle w:val="dash0410043104370430044600200441043f04380441043a0430char1"/>
          <w:color w:val="FF0000"/>
        </w:rPr>
        <w:t>осознание значения математики для повседневной жизни человека.</w:t>
      </w:r>
    </w:p>
    <w:p w14:paraId="4226C5B7" w14:textId="77777777" w:rsidR="003A5AFF" w:rsidRPr="00053AB3" w:rsidRDefault="003A5AFF" w:rsidP="00943735">
      <w:pPr>
        <w:pStyle w:val="dash0410043104370430044600200441043f04380441043a0430"/>
        <w:spacing w:line="360" w:lineRule="auto"/>
        <w:ind w:left="-709" w:firstLine="709"/>
        <w:rPr>
          <w:rStyle w:val="dash0410043104370430044600200441043f04380441043a0430char1"/>
          <w:color w:val="4F6228" w:themeColor="accent3" w:themeShade="80"/>
        </w:rPr>
      </w:pPr>
    </w:p>
    <w:p w14:paraId="647BDAC4" w14:textId="77777777" w:rsidR="00943735" w:rsidRPr="00053AB3" w:rsidRDefault="00943735" w:rsidP="00A5027D">
      <w:pPr>
        <w:ind w:left="-709" w:firstLine="709"/>
        <w:jc w:val="center"/>
        <w:rPr>
          <w:rStyle w:val="dash0410005f0431005f0437005f0430005f0446005f0020005f0441005f043f005f0438005f0441005f043a005f0430005f005fchar1char1"/>
          <w:b/>
        </w:rPr>
      </w:pPr>
      <w:r w:rsidRPr="00053AB3">
        <w:rPr>
          <w:rStyle w:val="dash0410005f0431005f0437005f0430005f0446005f0020005f0441005f043f005f0438005f0441005f043a005f0430005f005fchar1char1"/>
          <w:b/>
        </w:rPr>
        <w:t>2. Содержание учебного курса.</w:t>
      </w:r>
    </w:p>
    <w:p w14:paraId="7E847082" w14:textId="77777777" w:rsidR="00943735" w:rsidRPr="00053AB3" w:rsidRDefault="00CD19D8" w:rsidP="00D72F51">
      <w:pPr>
        <w:autoSpaceDE w:val="0"/>
        <w:autoSpaceDN w:val="0"/>
        <w:adjustRightInd w:val="0"/>
        <w:spacing w:before="210" w:after="105"/>
        <w:ind w:left="-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3AB3">
        <w:rPr>
          <w:rFonts w:ascii="Times New Roman" w:hAnsi="Times New Roman" w:cs="Times New Roman"/>
          <w:b/>
          <w:bCs/>
          <w:sz w:val="24"/>
          <w:szCs w:val="24"/>
        </w:rPr>
        <w:t>Делимость натуральных</w:t>
      </w:r>
      <w:r w:rsidR="00943735" w:rsidRPr="00053AB3">
        <w:rPr>
          <w:rFonts w:ascii="Times New Roman" w:hAnsi="Times New Roman" w:cs="Times New Roman"/>
          <w:b/>
          <w:bCs/>
          <w:sz w:val="24"/>
          <w:szCs w:val="24"/>
        </w:rPr>
        <w:t xml:space="preserve"> чис</w:t>
      </w:r>
      <w:r w:rsidRPr="00053AB3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943735" w:rsidRPr="00053AB3">
        <w:rPr>
          <w:rFonts w:ascii="Times New Roman" w:hAnsi="Times New Roman" w:cs="Times New Roman"/>
          <w:b/>
          <w:bCs/>
          <w:sz w:val="24"/>
          <w:szCs w:val="24"/>
        </w:rPr>
        <w:t>л</w:t>
      </w:r>
    </w:p>
    <w:p w14:paraId="39DD2D3A" w14:textId="77777777" w:rsidR="00943735" w:rsidRPr="00053AB3" w:rsidRDefault="00D72F51" w:rsidP="00A5027D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Делители и кратные натурального числа. Наибольший общий делитель. Наименьшее общее кратное. Признаки делимости на 2, на 3, на 5, на 9, на 10.  Простые и составные числа. Разложение чисел на простые множители. </w:t>
      </w:r>
      <w:r w:rsidR="00943735" w:rsidRPr="00053AB3">
        <w:rPr>
          <w:rFonts w:ascii="Times New Roman" w:hAnsi="Times New Roman" w:cs="Times New Roman"/>
          <w:sz w:val="24"/>
          <w:szCs w:val="24"/>
        </w:rPr>
        <w:t xml:space="preserve">Решение текстовых задач арифметическими способами. </w:t>
      </w:r>
    </w:p>
    <w:p w14:paraId="751CE99A" w14:textId="77777777" w:rsidR="00943735" w:rsidRPr="00053AB3" w:rsidRDefault="00CD19D8" w:rsidP="00A5027D">
      <w:pPr>
        <w:autoSpaceDE w:val="0"/>
        <w:autoSpaceDN w:val="0"/>
        <w:adjustRightInd w:val="0"/>
        <w:spacing w:before="210" w:after="105"/>
        <w:ind w:left="-709"/>
        <w:jc w:val="center"/>
        <w:rPr>
          <w:rFonts w:ascii="Times New Roman" w:hAnsi="Times New Roman" w:cs="Times New Roman"/>
          <w:sz w:val="24"/>
          <w:szCs w:val="24"/>
        </w:rPr>
      </w:pPr>
      <w:r w:rsidRPr="00053AB3">
        <w:rPr>
          <w:rFonts w:ascii="Times New Roman" w:hAnsi="Times New Roman" w:cs="Times New Roman"/>
          <w:b/>
          <w:bCs/>
          <w:sz w:val="24"/>
          <w:szCs w:val="24"/>
        </w:rPr>
        <w:t>Обыкновенные д</w:t>
      </w:r>
      <w:r w:rsidR="00943735" w:rsidRPr="00053AB3">
        <w:rPr>
          <w:rFonts w:ascii="Times New Roman" w:hAnsi="Times New Roman" w:cs="Times New Roman"/>
          <w:b/>
          <w:bCs/>
          <w:sz w:val="24"/>
          <w:szCs w:val="24"/>
        </w:rPr>
        <w:t>роби</w:t>
      </w:r>
    </w:p>
    <w:p w14:paraId="713AA97C" w14:textId="77777777" w:rsidR="00CD19D8" w:rsidRPr="00053AB3" w:rsidRDefault="00943735" w:rsidP="00CD19D8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Fonts w:ascii="Times New Roman" w:hAnsi="Times New Roman" w:cs="Times New Roman"/>
          <w:sz w:val="24"/>
          <w:szCs w:val="24"/>
        </w:rPr>
        <w:lastRenderedPageBreak/>
        <w:t xml:space="preserve">Основное свойство дроби. </w:t>
      </w:r>
      <w:r w:rsidR="00CD19D8" w:rsidRPr="00053AB3">
        <w:rPr>
          <w:rFonts w:ascii="Times New Roman" w:hAnsi="Times New Roman" w:cs="Times New Roman"/>
          <w:sz w:val="24"/>
          <w:szCs w:val="24"/>
        </w:rPr>
        <w:t>Сокращение дробей. Приведение дробей к общему знаменателю. Сравнение дробей. Сложение и вычитание дробей с разными знаменателями. Умножение дробей.</w:t>
      </w:r>
    </w:p>
    <w:p w14:paraId="7284F3A7" w14:textId="77777777" w:rsidR="00D72F51" w:rsidRPr="00053AB3" w:rsidRDefault="00CD19D8" w:rsidP="00CD19D8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053AB3">
        <w:rPr>
          <w:rFonts w:ascii="Times New Roman" w:hAnsi="Times New Roman" w:cs="Times New Roman"/>
          <w:sz w:val="24"/>
          <w:szCs w:val="24"/>
        </w:rPr>
        <w:t xml:space="preserve">Нахождение дроби от числа. Взаимно обратные числа. Деление дробей. Нахождение числа по заданному значению его дроби. Преобразование обыкновенной дроби в десятичную. Бесконечные периодические десятичные дроби. Десятичное приближение обыкновенной дроби. </w:t>
      </w:r>
    </w:p>
    <w:p w14:paraId="71844660" w14:textId="77777777" w:rsidR="00CD19D8" w:rsidRPr="00053AB3" w:rsidRDefault="00CD19D8" w:rsidP="00CD19D8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4"/>
          <w:szCs w:val="24"/>
          <w:lang w:eastAsia="ru-RU"/>
        </w:rPr>
      </w:pPr>
    </w:p>
    <w:p w14:paraId="7A8CC2B0" w14:textId="77777777" w:rsidR="00CD19D8" w:rsidRPr="00053AB3" w:rsidRDefault="00CD19D8" w:rsidP="00CD19D8">
      <w:pPr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Отношения и пропорции </w:t>
      </w:r>
    </w:p>
    <w:p w14:paraId="0515D6D9" w14:textId="77777777" w:rsidR="00CD19D8" w:rsidRPr="00053AB3" w:rsidRDefault="00CD19D8" w:rsidP="00CD19D8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1DFEE84" w14:textId="77777777" w:rsidR="00CD19D8" w:rsidRPr="00053AB3" w:rsidRDefault="00CD19D8" w:rsidP="00CD19D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3A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Отношения. Пропорции. Процентное отношение двух чисел.  Прямая и обратная пропорциональные зависимости. Деление числа в данном отношении. Окружность и круг. Длина окружности. Площадь круга. Цилиндр, конус, шар. Диаграммы. Случайные события. Вероятность случайного события.</w:t>
      </w:r>
    </w:p>
    <w:p w14:paraId="76CE13D1" w14:textId="77777777" w:rsidR="00CD19D8" w:rsidRPr="00053AB3" w:rsidRDefault="00CD19D8" w:rsidP="00CD19D8">
      <w:pPr>
        <w:pStyle w:val="a4"/>
        <w:shd w:val="clear" w:color="auto" w:fill="FFFFFF"/>
        <w:spacing w:after="0"/>
        <w:ind w:left="-709"/>
        <w:jc w:val="center"/>
        <w:rPr>
          <w:rStyle w:val="a9"/>
        </w:rPr>
      </w:pPr>
      <w:r w:rsidRPr="00053AB3">
        <w:rPr>
          <w:rStyle w:val="a9"/>
        </w:rPr>
        <w:t>Рациональные числа и действия над ними</w:t>
      </w:r>
    </w:p>
    <w:p w14:paraId="5ADB3F45" w14:textId="77777777" w:rsidR="00CD19D8" w:rsidRPr="00053AB3" w:rsidRDefault="00CD19D8" w:rsidP="00CD19D8">
      <w:pPr>
        <w:pStyle w:val="a4"/>
        <w:shd w:val="clear" w:color="auto" w:fill="FFFFFF"/>
        <w:spacing w:after="0"/>
        <w:ind w:left="-709"/>
        <w:rPr>
          <w:rStyle w:val="a9"/>
          <w:b w:val="0"/>
        </w:rPr>
      </w:pPr>
      <w:r w:rsidRPr="00053AB3">
        <w:rPr>
          <w:rStyle w:val="a9"/>
          <w:b w:val="0"/>
        </w:rPr>
        <w:t>Положительные и отрицательные числа. Координатная прямая.  Целые числа. Рациональные числа. Модуль числа.  Сравнение чисел. Сложение рациональных чисел. Свойства сложения рациональных чисел. Вычитание рациональных чисел. Умножение рациональных чисел. Переместительное и сочетательное свойства умножения рациональных чисел. Коэффициент. Распределительное свойство умножения.  Деление рациональных чисел. Решение уравнений. Решение задач с помощью уравнений. Перпендикулярные прямые. Осевая и центральная симметрии. Параллельные прямые. Параллельные прямые. Координатная плоскость . Графики</w:t>
      </w:r>
    </w:p>
    <w:p w14:paraId="28172E22" w14:textId="77777777" w:rsidR="00943735" w:rsidRPr="00053AB3" w:rsidRDefault="00943735" w:rsidP="00943735">
      <w:pPr>
        <w:pStyle w:val="a4"/>
        <w:shd w:val="clear" w:color="auto" w:fill="FFFFFF"/>
        <w:spacing w:before="0" w:beforeAutospacing="0" w:after="0" w:afterAutospacing="0"/>
        <w:ind w:left="-709"/>
        <w:jc w:val="center"/>
        <w:rPr>
          <w:rStyle w:val="apple-converted-space"/>
          <w:b/>
          <w:bCs/>
        </w:rPr>
      </w:pPr>
      <w:r w:rsidRPr="00053AB3">
        <w:rPr>
          <w:rStyle w:val="a9"/>
        </w:rPr>
        <w:t>Математика в историческом развитии</w:t>
      </w:r>
    </w:p>
    <w:p w14:paraId="1C518FB1" w14:textId="77777777" w:rsidR="00943735" w:rsidRPr="00053AB3" w:rsidRDefault="00943735" w:rsidP="00943735">
      <w:pPr>
        <w:pStyle w:val="a4"/>
        <w:shd w:val="clear" w:color="auto" w:fill="FFFFFF"/>
        <w:spacing w:before="0" w:beforeAutospacing="0" w:after="0" w:afterAutospacing="0"/>
        <w:ind w:left="-709"/>
        <w:jc w:val="center"/>
        <w:rPr>
          <w:rStyle w:val="apple-converted-space"/>
        </w:rPr>
      </w:pPr>
      <w:r w:rsidRPr="00053AB3">
        <w:rPr>
          <w:rStyle w:val="apple-converted-space"/>
        </w:rPr>
        <w:t>(содержание раздела вводится по мере изучения других вопросов)</w:t>
      </w:r>
    </w:p>
    <w:p w14:paraId="00023BC4" w14:textId="77777777" w:rsidR="00943735" w:rsidRPr="00053AB3" w:rsidRDefault="00943735" w:rsidP="00943735">
      <w:pPr>
        <w:pStyle w:val="a4"/>
        <w:shd w:val="clear" w:color="auto" w:fill="FFFFFF"/>
        <w:spacing w:before="0" w:beforeAutospacing="0" w:after="0" w:afterAutospacing="0"/>
        <w:ind w:left="-709"/>
        <w:jc w:val="center"/>
      </w:pPr>
    </w:p>
    <w:p w14:paraId="70BB8619" w14:textId="77777777" w:rsidR="00A5027D" w:rsidRPr="00053AB3" w:rsidRDefault="005F5C07" w:rsidP="00943735">
      <w:pPr>
        <w:pStyle w:val="a4"/>
        <w:shd w:val="clear" w:color="auto" w:fill="FFFFFF"/>
        <w:spacing w:before="0" w:beforeAutospacing="0" w:after="0" w:afterAutospacing="0"/>
        <w:ind w:left="-709"/>
        <w:rPr>
          <w:rStyle w:val="apple-converted-space"/>
        </w:rPr>
      </w:pPr>
      <w:r w:rsidRPr="00053AB3">
        <w:t xml:space="preserve">Делится или не делится? Так ли просты эти простые числа? Как найти «золотую середину». «Неразумные» числа. Ничто и еще меньше. </w:t>
      </w:r>
    </w:p>
    <w:p w14:paraId="65145A41" w14:textId="77777777" w:rsidR="00A5027D" w:rsidRPr="00053AB3" w:rsidRDefault="00A5027D" w:rsidP="00943735">
      <w:pPr>
        <w:pStyle w:val="a4"/>
        <w:shd w:val="clear" w:color="auto" w:fill="FFFFFF"/>
        <w:spacing w:before="0" w:beforeAutospacing="0" w:after="0" w:afterAutospacing="0"/>
        <w:ind w:left="-709"/>
        <w:rPr>
          <w:rStyle w:val="apple-converted-space"/>
          <w:color w:val="4F6228" w:themeColor="accent3" w:themeShade="80"/>
        </w:rPr>
      </w:pPr>
    </w:p>
    <w:p w14:paraId="58D749E7" w14:textId="77777777" w:rsidR="003A5AFF" w:rsidRPr="00053AB3" w:rsidRDefault="003A5AFF" w:rsidP="00943735">
      <w:pPr>
        <w:pStyle w:val="a4"/>
        <w:shd w:val="clear" w:color="auto" w:fill="FFFFFF"/>
        <w:spacing w:before="0" w:beforeAutospacing="0" w:after="0" w:afterAutospacing="0"/>
        <w:ind w:left="-709"/>
        <w:rPr>
          <w:rStyle w:val="apple-converted-space"/>
          <w:color w:val="4F6228" w:themeColor="accent3" w:themeShade="80"/>
        </w:rPr>
        <w:sectPr w:rsidR="003A5AFF" w:rsidRPr="00053AB3" w:rsidSect="003A5AFF">
          <w:pgSz w:w="11906" w:h="16838"/>
          <w:pgMar w:top="568" w:right="624" w:bottom="709" w:left="1701" w:header="709" w:footer="709" w:gutter="0"/>
          <w:cols w:space="708"/>
          <w:docGrid w:linePitch="360"/>
        </w:sectPr>
      </w:pPr>
    </w:p>
    <w:p w14:paraId="563AF809" w14:textId="77777777" w:rsidR="00A5027D" w:rsidRPr="00053AB3" w:rsidRDefault="003A5AFF" w:rsidP="005E1878">
      <w:pPr>
        <w:pStyle w:val="dash0410005f0431005f0437005f0430005f0446005f0020005f0441005f043f005f0438005f0441005f043a005f0430"/>
        <w:spacing w:line="360" w:lineRule="atLeast"/>
        <w:ind w:left="34" w:firstLine="0"/>
        <w:jc w:val="center"/>
        <w:rPr>
          <w:rStyle w:val="dash0410005f0431005f0437005f0430005f0446005f0020005f0441005f043f005f0438005f0441005f043a005f0430005f005fchar1char1"/>
          <w:b/>
        </w:rPr>
      </w:pPr>
      <w:r w:rsidRPr="00053AB3">
        <w:rPr>
          <w:rStyle w:val="dash0410005f0431005f0437005f0430005f0446005f0020005f0441005f043f005f0438005f0441005f043a005f0430005f005fchar1char1"/>
          <w:b/>
        </w:rPr>
        <w:lastRenderedPageBreak/>
        <w:t>3. Тематическое планирование с определением основных видов учебной деятельности.</w:t>
      </w:r>
    </w:p>
    <w:p w14:paraId="2F4A584C" w14:textId="77777777" w:rsidR="003A5AFF" w:rsidRPr="00053AB3" w:rsidRDefault="003A5AFF" w:rsidP="00943735">
      <w:pPr>
        <w:pStyle w:val="a4"/>
        <w:shd w:val="clear" w:color="auto" w:fill="FFFFFF"/>
        <w:spacing w:before="0" w:beforeAutospacing="0" w:after="0" w:afterAutospacing="0"/>
        <w:ind w:left="-709"/>
        <w:rPr>
          <w:rStyle w:val="dash0410005f0431005f0437005f0430005f0446005f0020005f0441005f043f005f0438005f0441005f043a005f0430005f005fchar1char1"/>
          <w:b/>
        </w:rPr>
      </w:pPr>
    </w:p>
    <w:tbl>
      <w:tblPr>
        <w:tblStyle w:val="aa"/>
        <w:tblW w:w="20628" w:type="dxa"/>
        <w:tblLook w:val="04A0" w:firstRow="1" w:lastRow="0" w:firstColumn="1" w:lastColumn="0" w:noHBand="0" w:noVBand="1"/>
      </w:tblPr>
      <w:tblGrid>
        <w:gridCol w:w="669"/>
        <w:gridCol w:w="704"/>
        <w:gridCol w:w="5689"/>
        <w:gridCol w:w="4953"/>
        <w:gridCol w:w="1405"/>
        <w:gridCol w:w="765"/>
        <w:gridCol w:w="877"/>
        <w:gridCol w:w="1102"/>
        <w:gridCol w:w="1102"/>
        <w:gridCol w:w="1102"/>
        <w:gridCol w:w="1130"/>
        <w:gridCol w:w="1130"/>
      </w:tblGrid>
      <w:tr w:rsidR="003A5AFF" w:rsidRPr="00053AB3" w14:paraId="4CFCDD2B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522A2C15" w14:textId="77777777" w:rsidR="003A5AFF" w:rsidRPr="00053AB3" w:rsidRDefault="003A5AFF" w:rsidP="00DE6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4" w:type="dxa"/>
          </w:tcPr>
          <w:p w14:paraId="36E9FE9E" w14:textId="77777777" w:rsidR="003A5AFF" w:rsidRPr="00053AB3" w:rsidRDefault="003A5AFF" w:rsidP="00DE6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689" w:type="dxa"/>
          </w:tcPr>
          <w:p w14:paraId="49D9B6D5" w14:textId="77777777" w:rsidR="003A5AFF" w:rsidRPr="00053AB3" w:rsidRDefault="003A5AFF" w:rsidP="00DE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953" w:type="dxa"/>
          </w:tcPr>
          <w:p w14:paraId="4047F580" w14:textId="77777777" w:rsidR="003A5AFF" w:rsidRPr="00673D3D" w:rsidRDefault="00673D3D" w:rsidP="00DE6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воспитательного потенциала урока (виды и формы деятельности)</w:t>
            </w:r>
          </w:p>
        </w:tc>
        <w:tc>
          <w:tcPr>
            <w:tcW w:w="1405" w:type="dxa"/>
          </w:tcPr>
          <w:p w14:paraId="23A20D76" w14:textId="77777777" w:rsidR="003A5AFF" w:rsidRPr="00053AB3" w:rsidRDefault="003A5AFF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1642" w:type="dxa"/>
            <w:gridSpan w:val="2"/>
          </w:tcPr>
          <w:p w14:paraId="1AEB392B" w14:textId="77777777" w:rsidR="003A5AFF" w:rsidRPr="00053AB3" w:rsidRDefault="003A5AFF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Дата по факту</w:t>
            </w:r>
          </w:p>
        </w:tc>
      </w:tr>
      <w:tr w:rsidR="003A5AFF" w:rsidRPr="00053AB3" w14:paraId="13086B19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1BBD9D74" w14:textId="77777777" w:rsidR="003A5AFF" w:rsidRPr="00053AB3" w:rsidRDefault="003A5AFF" w:rsidP="00DE6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</w:tcPr>
          <w:p w14:paraId="544E3505" w14:textId="77777777" w:rsidR="003A5AFF" w:rsidRPr="00053AB3" w:rsidRDefault="003A5AFF" w:rsidP="00DE6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2" w:type="dxa"/>
            <w:gridSpan w:val="2"/>
          </w:tcPr>
          <w:p w14:paraId="5754DE67" w14:textId="77777777" w:rsidR="003A5AFF" w:rsidRPr="00053AB3" w:rsidRDefault="003A5AFF" w:rsidP="00DE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курса 5 класса (4 ч)</w:t>
            </w:r>
          </w:p>
        </w:tc>
        <w:tc>
          <w:tcPr>
            <w:tcW w:w="1405" w:type="dxa"/>
          </w:tcPr>
          <w:p w14:paraId="6DE4EA3C" w14:textId="77777777" w:rsidR="003A5AFF" w:rsidRPr="00053AB3" w:rsidRDefault="003A5AFF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01FAF151" w14:textId="77777777" w:rsidR="003A5AFF" w:rsidRPr="00053AB3" w:rsidRDefault="003A5AFF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D3D" w:rsidRPr="00053AB3" w14:paraId="6BA41CC9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45015A2D" w14:textId="77777777" w:rsidR="00673D3D" w:rsidRPr="00053AB3" w:rsidRDefault="00673D3D" w:rsidP="00DE6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4" w:type="dxa"/>
          </w:tcPr>
          <w:p w14:paraId="5FED54C0" w14:textId="77777777" w:rsidR="00673D3D" w:rsidRPr="00053AB3" w:rsidRDefault="00673D3D" w:rsidP="00DE6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9" w:type="dxa"/>
          </w:tcPr>
          <w:p w14:paraId="2ED932E0" w14:textId="77777777" w:rsidR="00673D3D" w:rsidRPr="00053AB3" w:rsidRDefault="00673D3D" w:rsidP="00DE6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Повторение курса 5 класса. Восстановление основных знаний и умений учащихся за курс 5 класса.</w:t>
            </w:r>
          </w:p>
        </w:tc>
        <w:tc>
          <w:tcPr>
            <w:tcW w:w="4953" w:type="dxa"/>
            <w:vMerge w:val="restart"/>
          </w:tcPr>
          <w:p w14:paraId="5D818F25" w14:textId="77777777" w:rsidR="00673D3D" w:rsidRPr="00ED1934" w:rsidRDefault="00673D3D" w:rsidP="00673D3D">
            <w:pPr>
              <w:tabs>
                <w:tab w:val="left" w:pos="993"/>
                <w:tab w:val="left" w:pos="1310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D193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Применение на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уроке интерактивных форм работы, </w:t>
            </w:r>
            <w:r w:rsidRPr="00ED1934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стимулирующих познавательную мотивацию школьников;  групповой работы или работы в парах, которые учат школьников командной работе и взаимодействию с другими де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тьми</w:t>
            </w:r>
            <w:r w:rsidRPr="00ED193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</w:t>
            </w:r>
          </w:p>
          <w:p w14:paraId="4E5D5B21" w14:textId="77777777" w:rsidR="00673D3D" w:rsidRPr="00053AB3" w:rsidRDefault="00673D3D" w:rsidP="00DE6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6E7DCEE9" w14:textId="77777777" w:rsidR="00673D3D" w:rsidRPr="00053AB3" w:rsidRDefault="00673D3D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6B77BD3F" w14:textId="77777777" w:rsidR="00673D3D" w:rsidRPr="00053AB3" w:rsidRDefault="00673D3D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D3D" w:rsidRPr="00053AB3" w14:paraId="653B5EFD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11F13173" w14:textId="77777777" w:rsidR="00673D3D" w:rsidRPr="00053AB3" w:rsidRDefault="00673D3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4" w:type="dxa"/>
          </w:tcPr>
          <w:p w14:paraId="6D02C7F1" w14:textId="77777777" w:rsidR="00673D3D" w:rsidRPr="00053AB3" w:rsidRDefault="00673D3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9" w:type="dxa"/>
          </w:tcPr>
          <w:p w14:paraId="1EBD471D" w14:textId="77777777" w:rsidR="00673D3D" w:rsidRPr="00053AB3" w:rsidRDefault="00673D3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Повторение курса 5 класса. Восстановление основных знаний и умений учащихся за курс 5 класса.</w:t>
            </w:r>
          </w:p>
        </w:tc>
        <w:tc>
          <w:tcPr>
            <w:tcW w:w="4953" w:type="dxa"/>
            <w:vMerge/>
          </w:tcPr>
          <w:p w14:paraId="5E5DE000" w14:textId="77777777" w:rsidR="00673D3D" w:rsidRPr="00053AB3" w:rsidRDefault="00673D3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5267503E" w14:textId="77777777" w:rsidR="00673D3D" w:rsidRPr="00053AB3" w:rsidRDefault="00673D3D" w:rsidP="007951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607E381B" w14:textId="77777777" w:rsidR="00673D3D" w:rsidRPr="00053AB3" w:rsidRDefault="00673D3D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D3D" w:rsidRPr="00053AB3" w14:paraId="44A4C6E6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31B8016D" w14:textId="77777777" w:rsidR="00673D3D" w:rsidRPr="00053AB3" w:rsidRDefault="00673D3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4" w:type="dxa"/>
          </w:tcPr>
          <w:p w14:paraId="7B1B938D" w14:textId="77777777" w:rsidR="00673D3D" w:rsidRPr="00053AB3" w:rsidRDefault="00673D3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9" w:type="dxa"/>
          </w:tcPr>
          <w:p w14:paraId="6BF88A12" w14:textId="77777777" w:rsidR="00673D3D" w:rsidRPr="00053AB3" w:rsidRDefault="00673D3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Повторение курса 5 класса. Восстановление основных знаний и умений учащихся за курс 5 класса.</w:t>
            </w:r>
          </w:p>
        </w:tc>
        <w:tc>
          <w:tcPr>
            <w:tcW w:w="4953" w:type="dxa"/>
            <w:vMerge/>
          </w:tcPr>
          <w:p w14:paraId="38D5CC80" w14:textId="77777777" w:rsidR="00673D3D" w:rsidRPr="00053AB3" w:rsidRDefault="00673D3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7D131CFE" w14:textId="77777777" w:rsidR="00673D3D" w:rsidRPr="00053AB3" w:rsidRDefault="00673D3D" w:rsidP="002647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614C3BF3" w14:textId="77777777" w:rsidR="00673D3D" w:rsidRPr="00053AB3" w:rsidRDefault="00673D3D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D3D" w:rsidRPr="00053AB3" w14:paraId="0C7F6398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006F356F" w14:textId="77777777" w:rsidR="00673D3D" w:rsidRPr="00053AB3" w:rsidRDefault="00673D3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4" w:type="dxa"/>
          </w:tcPr>
          <w:p w14:paraId="45618890" w14:textId="77777777" w:rsidR="00673D3D" w:rsidRPr="00053AB3" w:rsidRDefault="00673D3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89" w:type="dxa"/>
          </w:tcPr>
          <w:p w14:paraId="49C0E0B8" w14:textId="77777777" w:rsidR="00673D3D" w:rsidRPr="004A646E" w:rsidRDefault="00673D3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A64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4953" w:type="dxa"/>
            <w:vMerge/>
          </w:tcPr>
          <w:p w14:paraId="0779C113" w14:textId="77777777" w:rsidR="00673D3D" w:rsidRPr="00053AB3" w:rsidRDefault="00673D3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64F09B4A" w14:textId="77777777" w:rsidR="00673D3D" w:rsidRPr="00053AB3" w:rsidRDefault="00673D3D" w:rsidP="002647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7D825838" w14:textId="77777777" w:rsidR="00673D3D" w:rsidRPr="00053AB3" w:rsidRDefault="00673D3D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162" w:rsidRPr="00053AB3" w14:paraId="73795463" w14:textId="77777777" w:rsidTr="00FB18FD">
        <w:trPr>
          <w:gridAfter w:val="5"/>
          <w:wAfter w:w="5566" w:type="dxa"/>
        </w:trPr>
        <w:tc>
          <w:tcPr>
            <w:tcW w:w="15062" w:type="dxa"/>
            <w:gridSpan w:val="7"/>
          </w:tcPr>
          <w:p w14:paraId="0E1C6C74" w14:textId="77777777" w:rsidR="00795162" w:rsidRPr="00264791" w:rsidRDefault="00795162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791">
              <w:rPr>
                <w:rFonts w:ascii="Times New Roman" w:hAnsi="Times New Roman" w:cs="Times New Roman"/>
                <w:b/>
                <w:sz w:val="24"/>
                <w:szCs w:val="24"/>
              </w:rPr>
              <w:t>Делимость натуральных чисел (14 ч)</w:t>
            </w:r>
          </w:p>
        </w:tc>
      </w:tr>
      <w:tr w:rsidR="00A444D6" w:rsidRPr="00053AB3" w14:paraId="14E83D1B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10A7474A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4" w:type="dxa"/>
          </w:tcPr>
          <w:p w14:paraId="7C6695F4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9" w:type="dxa"/>
          </w:tcPr>
          <w:p w14:paraId="0693BB10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Делители и кратные</w:t>
            </w:r>
          </w:p>
        </w:tc>
        <w:tc>
          <w:tcPr>
            <w:tcW w:w="4953" w:type="dxa"/>
            <w:vMerge w:val="restart"/>
          </w:tcPr>
          <w:p w14:paraId="6C7C0D62" w14:textId="77777777" w:rsidR="00A444D6" w:rsidRDefault="00673D3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29B2">
              <w:rPr>
                <w:rFonts w:ascii="Times New Roman" w:hAnsi="Times New Roman" w:cs="Times New Roman"/>
                <w:kern w:val="2"/>
                <w:sz w:val="24"/>
                <w:szCs w:val="24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</w:p>
          <w:p w14:paraId="6E1A47C2" w14:textId="77777777" w:rsidR="00673D3D" w:rsidRPr="00D929B2" w:rsidRDefault="00673D3D" w:rsidP="00673D3D">
            <w:pPr>
              <w:tabs>
                <w:tab w:val="left" w:pos="993"/>
                <w:tab w:val="left" w:pos="1310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о</w:t>
            </w:r>
            <w:r w:rsidRPr="00D929B2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рганизация шефства мотивированных и эрудированных учащихся над их неуспевающими одноклассниками, дающего школьникам социально значимый опыт с</w:t>
            </w:r>
            <w:r w:rsidR="007A74E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отрудничества и взаимной помощи</w:t>
            </w:r>
          </w:p>
          <w:p w14:paraId="013FD1B2" w14:textId="77777777" w:rsidR="00673D3D" w:rsidRDefault="00673D3D" w:rsidP="00673D3D">
            <w:pPr>
              <w:tabs>
                <w:tab w:val="left" w:pos="993"/>
                <w:tab w:val="left" w:pos="1310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085C42A7" w14:textId="77777777" w:rsidR="00673D3D" w:rsidRPr="00053AB3" w:rsidRDefault="00673D3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5675C1DB" w14:textId="77777777" w:rsidR="00A444D6" w:rsidRPr="00053AB3" w:rsidRDefault="00A444D6" w:rsidP="002647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7E9AD4F2" w14:textId="77777777" w:rsidR="00A444D6" w:rsidRPr="00053AB3" w:rsidRDefault="00A444D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4D6" w:rsidRPr="00053AB3" w14:paraId="023F0E2D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2C7CEB95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4" w:type="dxa"/>
          </w:tcPr>
          <w:p w14:paraId="4F668480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9" w:type="dxa"/>
          </w:tcPr>
          <w:p w14:paraId="2AF60662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Делители и кратные</w:t>
            </w:r>
          </w:p>
        </w:tc>
        <w:tc>
          <w:tcPr>
            <w:tcW w:w="4953" w:type="dxa"/>
            <w:vMerge/>
          </w:tcPr>
          <w:p w14:paraId="3B5F95F3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5D085588" w14:textId="77777777" w:rsidR="00A444D6" w:rsidRPr="00053AB3" w:rsidRDefault="00A444D6" w:rsidP="002647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23C61C79" w14:textId="77777777" w:rsidR="00A444D6" w:rsidRPr="00053AB3" w:rsidRDefault="00A444D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4D6" w:rsidRPr="00053AB3" w14:paraId="4457A7B8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480F7B03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4" w:type="dxa"/>
          </w:tcPr>
          <w:p w14:paraId="14EEF172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9" w:type="dxa"/>
          </w:tcPr>
          <w:p w14:paraId="2DB1543E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Признаки делимости на 10, на 5 и на 2</w:t>
            </w:r>
          </w:p>
        </w:tc>
        <w:tc>
          <w:tcPr>
            <w:tcW w:w="4953" w:type="dxa"/>
            <w:vMerge/>
          </w:tcPr>
          <w:p w14:paraId="06F9A059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3189374C" w14:textId="77777777" w:rsidR="00A444D6" w:rsidRPr="00053AB3" w:rsidRDefault="00A444D6" w:rsidP="007951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781B2497" w14:textId="77777777" w:rsidR="00A444D6" w:rsidRPr="00053AB3" w:rsidRDefault="00A444D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4D6" w:rsidRPr="00053AB3" w14:paraId="41FC7CAE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71CA2937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4" w:type="dxa"/>
          </w:tcPr>
          <w:p w14:paraId="739C07FB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89" w:type="dxa"/>
          </w:tcPr>
          <w:p w14:paraId="43EB22B1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Признаки делимости на 10, на 5 и на 2</w:t>
            </w:r>
          </w:p>
        </w:tc>
        <w:tc>
          <w:tcPr>
            <w:tcW w:w="4953" w:type="dxa"/>
            <w:vMerge/>
          </w:tcPr>
          <w:p w14:paraId="2E9EB98B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1A40C9CA" w14:textId="77777777" w:rsidR="00A444D6" w:rsidRPr="00053AB3" w:rsidRDefault="00A444D6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4289F804" w14:textId="77777777" w:rsidR="00A444D6" w:rsidRPr="00053AB3" w:rsidRDefault="00A444D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4D6" w:rsidRPr="00053AB3" w14:paraId="317F57D5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0E480724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4" w:type="dxa"/>
          </w:tcPr>
          <w:p w14:paraId="7C46A114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89" w:type="dxa"/>
          </w:tcPr>
          <w:p w14:paraId="3C9E7487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Признаки делимости на 9 и на 3</w:t>
            </w:r>
          </w:p>
        </w:tc>
        <w:tc>
          <w:tcPr>
            <w:tcW w:w="4953" w:type="dxa"/>
            <w:vMerge/>
          </w:tcPr>
          <w:p w14:paraId="25E9270D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7C8BE68D" w14:textId="77777777" w:rsidR="00A444D6" w:rsidRPr="00053AB3" w:rsidRDefault="00A444D6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1E189E58" w14:textId="77777777" w:rsidR="00A444D6" w:rsidRPr="00053AB3" w:rsidRDefault="00A444D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4D6" w:rsidRPr="00053AB3" w14:paraId="7E6DEA5C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7D595340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4" w:type="dxa"/>
          </w:tcPr>
          <w:p w14:paraId="66DBCC63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89" w:type="dxa"/>
          </w:tcPr>
          <w:p w14:paraId="193CE1D6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Признаки делимости на 9 и на 3</w:t>
            </w:r>
          </w:p>
        </w:tc>
        <w:tc>
          <w:tcPr>
            <w:tcW w:w="4953" w:type="dxa"/>
            <w:vMerge/>
          </w:tcPr>
          <w:p w14:paraId="4FB0897C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42974379" w14:textId="77777777" w:rsidR="00A444D6" w:rsidRPr="00053AB3" w:rsidRDefault="00A444D6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4004423D" w14:textId="77777777" w:rsidR="00A444D6" w:rsidRPr="00053AB3" w:rsidRDefault="00A444D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4D6" w:rsidRPr="00053AB3" w14:paraId="51F135CE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59C4C135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4" w:type="dxa"/>
          </w:tcPr>
          <w:p w14:paraId="6C34FCC5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89" w:type="dxa"/>
          </w:tcPr>
          <w:p w14:paraId="47D20EB2" w14:textId="77777777" w:rsidR="00A444D6" w:rsidRPr="00053AB3" w:rsidRDefault="00A444D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Простые и составные числа </w:t>
            </w:r>
          </w:p>
        </w:tc>
        <w:tc>
          <w:tcPr>
            <w:tcW w:w="4953" w:type="dxa"/>
            <w:vMerge/>
          </w:tcPr>
          <w:p w14:paraId="608AA9B0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429CBBC6" w14:textId="77777777" w:rsidR="00A444D6" w:rsidRPr="00053AB3" w:rsidRDefault="00A444D6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11DC77EB" w14:textId="77777777" w:rsidR="00A444D6" w:rsidRPr="00053AB3" w:rsidRDefault="00A444D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4D6" w:rsidRPr="00053AB3" w14:paraId="1083D9ED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2DAA0BF5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4" w:type="dxa"/>
          </w:tcPr>
          <w:p w14:paraId="6F9993F6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89" w:type="dxa"/>
          </w:tcPr>
          <w:p w14:paraId="71CE3C06" w14:textId="77777777" w:rsidR="00A444D6" w:rsidRPr="00053AB3" w:rsidRDefault="00A444D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Наибольший общий делитель </w:t>
            </w:r>
          </w:p>
        </w:tc>
        <w:tc>
          <w:tcPr>
            <w:tcW w:w="4953" w:type="dxa"/>
            <w:vMerge/>
          </w:tcPr>
          <w:p w14:paraId="0FE1B588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60FDE5EA" w14:textId="77777777" w:rsidR="00A444D6" w:rsidRPr="00053AB3" w:rsidRDefault="00A444D6" w:rsidP="007951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076A351A" w14:textId="77777777" w:rsidR="00A444D6" w:rsidRPr="00053AB3" w:rsidRDefault="00A444D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4D6" w:rsidRPr="00053AB3" w14:paraId="2706A182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2D4C0468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4" w:type="dxa"/>
          </w:tcPr>
          <w:p w14:paraId="5851E32B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89" w:type="dxa"/>
          </w:tcPr>
          <w:p w14:paraId="5884DD35" w14:textId="77777777" w:rsidR="00A444D6" w:rsidRPr="00053AB3" w:rsidRDefault="00A444D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Наибольший общий делитель </w:t>
            </w:r>
          </w:p>
        </w:tc>
        <w:tc>
          <w:tcPr>
            <w:tcW w:w="4953" w:type="dxa"/>
            <w:vMerge/>
          </w:tcPr>
          <w:p w14:paraId="7C272C5E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05DE047E" w14:textId="77777777" w:rsidR="00A444D6" w:rsidRPr="00053AB3" w:rsidRDefault="00A444D6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315F1072" w14:textId="77777777" w:rsidR="00A444D6" w:rsidRPr="00053AB3" w:rsidRDefault="00A444D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2140960D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446EC5A1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4" w:type="dxa"/>
          </w:tcPr>
          <w:p w14:paraId="68A07D50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89" w:type="dxa"/>
          </w:tcPr>
          <w:p w14:paraId="6FF45F5E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Наибольший общий делитель </w:t>
            </w:r>
          </w:p>
        </w:tc>
        <w:tc>
          <w:tcPr>
            <w:tcW w:w="4953" w:type="dxa"/>
            <w:vMerge/>
          </w:tcPr>
          <w:p w14:paraId="0CFB9C47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2BA6FE7A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407D4804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265FC6F1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45C926F9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4" w:type="dxa"/>
          </w:tcPr>
          <w:p w14:paraId="50E8E56A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89" w:type="dxa"/>
          </w:tcPr>
          <w:p w14:paraId="11B5EDE0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Наименьшее общее кратное </w:t>
            </w:r>
          </w:p>
        </w:tc>
        <w:tc>
          <w:tcPr>
            <w:tcW w:w="4953" w:type="dxa"/>
            <w:vMerge/>
          </w:tcPr>
          <w:p w14:paraId="0B73601A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643A81FC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339997C2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150BF938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435FE0BF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4" w:type="dxa"/>
          </w:tcPr>
          <w:p w14:paraId="503DC704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89" w:type="dxa"/>
          </w:tcPr>
          <w:p w14:paraId="6D08D72A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 xml:space="preserve">Наименьшее общее кратное </w:t>
            </w:r>
          </w:p>
        </w:tc>
        <w:tc>
          <w:tcPr>
            <w:tcW w:w="4953" w:type="dxa"/>
            <w:vMerge/>
          </w:tcPr>
          <w:p w14:paraId="073369FC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5A75A89C" w14:textId="77777777" w:rsidR="00264791" w:rsidRPr="00053AB3" w:rsidRDefault="00264791" w:rsidP="00E61A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6ED24E1F" w14:textId="77777777" w:rsidR="00264791" w:rsidRPr="00264791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4791" w:rsidRPr="00053AB3" w14:paraId="1CD0D76A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076499DC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704" w:type="dxa"/>
          </w:tcPr>
          <w:p w14:paraId="396F4F75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89" w:type="dxa"/>
          </w:tcPr>
          <w:p w14:paraId="7E4820BB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eastAsia="Times New Roman" w:hAnsi="Times New Roman" w:cs="Times New Roman"/>
                <w:color w:val="242021"/>
                <w:sz w:val="24"/>
                <w:szCs w:val="24"/>
                <w:lang w:eastAsia="ru-RU"/>
              </w:rPr>
              <w:t>Повторение и систематизация учебного материала</w:t>
            </w:r>
          </w:p>
        </w:tc>
        <w:tc>
          <w:tcPr>
            <w:tcW w:w="4953" w:type="dxa"/>
            <w:vMerge/>
          </w:tcPr>
          <w:p w14:paraId="301C8EFC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52A6267F" w14:textId="77777777" w:rsidR="00264791" w:rsidRPr="00053AB3" w:rsidRDefault="00264791" w:rsidP="007951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4B1FC4E1" w14:textId="77777777" w:rsidR="00264791" w:rsidRPr="00264791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4791" w:rsidRPr="00053AB3" w14:paraId="6A9BD23E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12E4B1A9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4" w:type="dxa"/>
          </w:tcPr>
          <w:p w14:paraId="6A80640D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89" w:type="dxa"/>
          </w:tcPr>
          <w:p w14:paraId="5A8B47BF" w14:textId="77777777" w:rsidR="00264791" w:rsidRPr="00264791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47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Контрольная работа № 1 по теме «Делимость натуральных чисел»</w:t>
            </w:r>
          </w:p>
        </w:tc>
        <w:tc>
          <w:tcPr>
            <w:tcW w:w="4953" w:type="dxa"/>
            <w:vMerge/>
          </w:tcPr>
          <w:p w14:paraId="2C4C6259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0965C2C2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1FED3876" w14:textId="77777777" w:rsidR="00264791" w:rsidRPr="00264791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00B5" w:rsidRPr="00053AB3" w14:paraId="6B032C1C" w14:textId="77777777" w:rsidTr="00FB18FD">
        <w:trPr>
          <w:gridAfter w:val="1"/>
          <w:wAfter w:w="1130" w:type="dxa"/>
        </w:trPr>
        <w:tc>
          <w:tcPr>
            <w:tcW w:w="15062" w:type="dxa"/>
            <w:gridSpan w:val="7"/>
          </w:tcPr>
          <w:p w14:paraId="76DD8A62" w14:textId="77777777" w:rsidR="005A00B5" w:rsidRPr="00264791" w:rsidRDefault="005A00B5" w:rsidP="00795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4791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 xml:space="preserve">Обыкновенные дроби </w:t>
            </w:r>
            <w:r w:rsidRPr="00264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(36 ч)</w:t>
            </w:r>
          </w:p>
        </w:tc>
        <w:tc>
          <w:tcPr>
            <w:tcW w:w="1102" w:type="dxa"/>
          </w:tcPr>
          <w:p w14:paraId="2C12C717" w14:textId="77777777" w:rsidR="005A00B5" w:rsidRPr="00053AB3" w:rsidRDefault="005A00B5" w:rsidP="005A00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</w:tcPr>
          <w:p w14:paraId="676C9000" w14:textId="77777777" w:rsidR="005A00B5" w:rsidRPr="00053AB3" w:rsidRDefault="005A00B5" w:rsidP="005A00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</w:tcPr>
          <w:p w14:paraId="4ADD3740" w14:textId="77777777" w:rsidR="005A00B5" w:rsidRPr="00053AB3" w:rsidRDefault="005A00B5" w:rsidP="005A00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14:paraId="239D77A1" w14:textId="77777777" w:rsidR="005A00B5" w:rsidRPr="00053AB3" w:rsidRDefault="005A00B5" w:rsidP="005A00B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26.09.18</w:t>
            </w:r>
          </w:p>
        </w:tc>
      </w:tr>
      <w:tr w:rsidR="00264791" w:rsidRPr="00053AB3" w14:paraId="5FE10846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73C01917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4" w:type="dxa"/>
          </w:tcPr>
          <w:p w14:paraId="2B8F8F5A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9" w:type="dxa"/>
          </w:tcPr>
          <w:p w14:paraId="3D7B3D3F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4953" w:type="dxa"/>
            <w:vMerge w:val="restart"/>
          </w:tcPr>
          <w:p w14:paraId="3BE973A7" w14:textId="77777777" w:rsidR="00673D3D" w:rsidRDefault="00673D3D" w:rsidP="00673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D6D7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Побуждение школьников соблюдать на уроке принципы учебной дисциплины и самоорганизации; </w:t>
            </w:r>
          </w:p>
          <w:p w14:paraId="06069860" w14:textId="77777777" w:rsidR="00673D3D" w:rsidRPr="00D929B2" w:rsidRDefault="00673D3D" w:rsidP="00673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в</w:t>
            </w:r>
            <w:r w:rsidRPr="00D929B2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урока.</w:t>
            </w:r>
          </w:p>
          <w:p w14:paraId="46105206" w14:textId="77777777" w:rsidR="00673D3D" w:rsidRPr="00D929B2" w:rsidRDefault="00673D3D" w:rsidP="00673D3D">
            <w:pPr>
              <w:tabs>
                <w:tab w:val="left" w:pos="993"/>
                <w:tab w:val="left" w:pos="1310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о</w:t>
            </w:r>
            <w:r w:rsidRPr="00D929B2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рганизация шефства мотивированных и эрудированных учащихся над их неуспевающими одноклассниками, дающего школьникам социально значимый опыт с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отрудничества и взаимной помощи</w:t>
            </w:r>
          </w:p>
          <w:p w14:paraId="7B277E07" w14:textId="77777777" w:rsidR="00264791" w:rsidRDefault="00264791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1AC82E" w14:textId="77777777" w:rsidR="00673D3D" w:rsidRDefault="00673D3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7E6D71" w14:textId="77777777" w:rsidR="00673D3D" w:rsidRDefault="00673D3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397500" w14:textId="77777777" w:rsidR="00673D3D" w:rsidRDefault="00673D3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4A3887" w14:textId="77777777" w:rsidR="00673D3D" w:rsidRDefault="00673D3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673702" w14:textId="77777777" w:rsidR="00673D3D" w:rsidRDefault="00673D3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B628C3" w14:textId="77777777" w:rsidR="00673D3D" w:rsidRDefault="00673D3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467CEF" w14:textId="77777777" w:rsidR="00673D3D" w:rsidRDefault="00673D3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33AA3A" w14:textId="77777777" w:rsidR="00673D3D" w:rsidRDefault="00673D3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163EE7" w14:textId="77777777" w:rsidR="00673D3D" w:rsidRPr="002D6D70" w:rsidRDefault="00673D3D" w:rsidP="00673D3D">
            <w:pPr>
              <w:tabs>
                <w:tab w:val="left" w:pos="993"/>
                <w:tab w:val="left" w:pos="1310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В</w:t>
            </w:r>
            <w:r w:rsidRPr="002D6D70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  <w:p w14:paraId="1E77D081" w14:textId="77777777" w:rsidR="00673D3D" w:rsidRDefault="00673D3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69B42" w14:textId="77777777" w:rsidR="007A74EE" w:rsidRDefault="007A74EE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F2E3C" w14:textId="77777777" w:rsidR="007A74EE" w:rsidRDefault="007A74EE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9D85FF" w14:textId="77777777" w:rsidR="007A74EE" w:rsidRDefault="007A74EE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2A4513" w14:textId="77777777" w:rsidR="007A74EE" w:rsidRDefault="007A74EE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A8E803" w14:textId="77777777" w:rsidR="007A74EE" w:rsidRDefault="007A74EE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9632E" w14:textId="77777777" w:rsidR="007A74EE" w:rsidRDefault="007A74EE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BE9601" w14:textId="77777777" w:rsidR="007A74EE" w:rsidRDefault="007A74EE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8D8A57" w14:textId="77777777" w:rsidR="007A74EE" w:rsidRDefault="007A74EE" w:rsidP="007A7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010D9D" w14:textId="77777777" w:rsidR="007A74EE" w:rsidRPr="007A74EE" w:rsidRDefault="007A74EE" w:rsidP="007A74EE">
            <w:pPr>
              <w:tabs>
                <w:tab w:val="left" w:pos="993"/>
                <w:tab w:val="left" w:pos="1310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П</w:t>
            </w:r>
            <w:r w:rsidRPr="007A74EE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рименение на уроке интерактивных форм работы учащихся: интеллектуальных игр, стимулирующих позна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вательную мотивацию школьников;</w:t>
            </w:r>
            <w:r w:rsidRPr="007A74E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групповой работы или работы в парах, которые учат школьников командной работе и взаимодействию с другими детьми;  </w:t>
            </w:r>
          </w:p>
          <w:p w14:paraId="6F7409FD" w14:textId="77777777" w:rsidR="007A74EE" w:rsidRDefault="007A74EE" w:rsidP="007A7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п</w:t>
            </w:r>
            <w:r w:rsidRPr="002D6D70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обуждение школьников соблюдать на уроке принципы учебн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ой дисциплины и самоорганизации</w:t>
            </w:r>
            <w:r w:rsidRPr="002D6D7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</w:p>
          <w:p w14:paraId="51B01377" w14:textId="77777777" w:rsidR="007A74EE" w:rsidRPr="00053AB3" w:rsidRDefault="007A74EE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6AE78D13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501C11BB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E10" w:rsidRPr="00053AB3" w14:paraId="2BB08C01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5707615C" w14:textId="77777777" w:rsidR="00C05E10" w:rsidRPr="00053AB3" w:rsidRDefault="00C05E10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4" w:type="dxa"/>
          </w:tcPr>
          <w:p w14:paraId="512EF0E5" w14:textId="77777777" w:rsidR="00C05E10" w:rsidRPr="00053AB3" w:rsidRDefault="00C05E10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9" w:type="dxa"/>
          </w:tcPr>
          <w:p w14:paraId="10DC5F4E" w14:textId="77777777" w:rsidR="00C05E10" w:rsidRPr="00053AB3" w:rsidRDefault="00C05E10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4953" w:type="dxa"/>
            <w:vMerge/>
          </w:tcPr>
          <w:p w14:paraId="7140EC34" w14:textId="77777777" w:rsidR="00C05E10" w:rsidRPr="00053AB3" w:rsidRDefault="00C05E10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62B281EC" w14:textId="77777777" w:rsidR="00C05E10" w:rsidRPr="00053AB3" w:rsidRDefault="00C05E10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752F1E76" w14:textId="77777777" w:rsidR="00C05E10" w:rsidRPr="00053AB3" w:rsidRDefault="00C05E10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4D6" w:rsidRPr="00053AB3" w14:paraId="577A0AB3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2EF7D503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4" w:type="dxa"/>
          </w:tcPr>
          <w:p w14:paraId="74B394FA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9" w:type="dxa"/>
          </w:tcPr>
          <w:p w14:paraId="28672033" w14:textId="77777777" w:rsidR="00A444D6" w:rsidRPr="00053AB3" w:rsidRDefault="00A444D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4953" w:type="dxa"/>
            <w:vMerge/>
          </w:tcPr>
          <w:p w14:paraId="174B153A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367A1D99" w14:textId="77777777" w:rsidR="00A444D6" w:rsidRPr="00053AB3" w:rsidRDefault="00A444D6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05CE5406" w14:textId="77777777" w:rsidR="00A444D6" w:rsidRPr="00053AB3" w:rsidRDefault="00A444D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4D6" w:rsidRPr="00053AB3" w14:paraId="471006F0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7FF9486B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4" w:type="dxa"/>
          </w:tcPr>
          <w:p w14:paraId="195C3772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89" w:type="dxa"/>
          </w:tcPr>
          <w:p w14:paraId="01C7CC96" w14:textId="77777777" w:rsidR="00A444D6" w:rsidRPr="00053AB3" w:rsidRDefault="00A444D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4953" w:type="dxa"/>
            <w:vMerge/>
          </w:tcPr>
          <w:p w14:paraId="6900447F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4A50AA35" w14:textId="77777777" w:rsidR="00A444D6" w:rsidRPr="00053AB3" w:rsidRDefault="00A444D6" w:rsidP="007951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139E9D95" w14:textId="77777777" w:rsidR="00A444D6" w:rsidRPr="00053AB3" w:rsidRDefault="00A444D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4D6" w:rsidRPr="00053AB3" w14:paraId="70FB3C0A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4CE70CAA" w14:textId="77777777" w:rsidR="00A444D6" w:rsidRPr="00053AB3" w:rsidRDefault="00A444D6" w:rsidP="005A00B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4" w:type="dxa"/>
          </w:tcPr>
          <w:p w14:paraId="56DDA9AD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89" w:type="dxa"/>
          </w:tcPr>
          <w:p w14:paraId="10C33C79" w14:textId="77777777" w:rsidR="00A444D6" w:rsidRPr="00053AB3" w:rsidRDefault="00A444D6" w:rsidP="005A00B5">
            <w:pPr>
              <w:spacing w:after="0" w:line="240" w:lineRule="auto"/>
              <w:rPr>
                <w:rStyle w:val="fontstyle01"/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Приведение дробей к общему знаменателю. Сравнение дробей</w:t>
            </w:r>
          </w:p>
        </w:tc>
        <w:tc>
          <w:tcPr>
            <w:tcW w:w="4953" w:type="dxa"/>
            <w:vMerge/>
          </w:tcPr>
          <w:p w14:paraId="2CF3B3A4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1C3F7193" w14:textId="77777777" w:rsidR="00A444D6" w:rsidRPr="00053AB3" w:rsidRDefault="00A444D6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48F4C375" w14:textId="77777777" w:rsidR="00A444D6" w:rsidRPr="00053AB3" w:rsidRDefault="00A444D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4D6" w:rsidRPr="00053AB3" w14:paraId="0EDFB80B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713B31FB" w14:textId="77777777" w:rsidR="00A444D6" w:rsidRPr="00053AB3" w:rsidRDefault="00A444D6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4" w:type="dxa"/>
          </w:tcPr>
          <w:p w14:paraId="06F96F2F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89" w:type="dxa"/>
          </w:tcPr>
          <w:p w14:paraId="2A2B2170" w14:textId="77777777" w:rsidR="00A444D6" w:rsidRPr="00053AB3" w:rsidRDefault="00A444D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Приведение дробей к общему знаменателю. Сравнение дробей</w:t>
            </w:r>
          </w:p>
        </w:tc>
        <w:tc>
          <w:tcPr>
            <w:tcW w:w="4953" w:type="dxa"/>
            <w:vMerge/>
          </w:tcPr>
          <w:p w14:paraId="53AE847A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691D1E66" w14:textId="77777777" w:rsidR="00A444D6" w:rsidRPr="00053AB3" w:rsidRDefault="00A444D6" w:rsidP="007951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1D242658" w14:textId="77777777" w:rsidR="00A444D6" w:rsidRPr="004B6948" w:rsidRDefault="00A444D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4D6" w:rsidRPr="00053AB3" w14:paraId="626F5AFD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37A428B5" w14:textId="77777777" w:rsidR="00A444D6" w:rsidRPr="00053AB3" w:rsidRDefault="00A444D6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4" w:type="dxa"/>
          </w:tcPr>
          <w:p w14:paraId="2FBA6FC3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89" w:type="dxa"/>
          </w:tcPr>
          <w:p w14:paraId="1E5E54AC" w14:textId="77777777" w:rsidR="00A444D6" w:rsidRPr="00053AB3" w:rsidRDefault="00A444D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Приведение дробей к общему знаменателю. Сравнение дробей</w:t>
            </w:r>
          </w:p>
        </w:tc>
        <w:tc>
          <w:tcPr>
            <w:tcW w:w="4953" w:type="dxa"/>
            <w:vMerge/>
          </w:tcPr>
          <w:p w14:paraId="23E3133E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5965F34F" w14:textId="77777777" w:rsidR="00A444D6" w:rsidRPr="00053AB3" w:rsidRDefault="00A444D6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373409F9" w14:textId="77777777" w:rsidR="00A444D6" w:rsidRPr="00053AB3" w:rsidRDefault="00A444D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4D6" w:rsidRPr="00053AB3" w14:paraId="2CD7945A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65028B54" w14:textId="77777777" w:rsidR="00A444D6" w:rsidRPr="00053AB3" w:rsidRDefault="00A444D6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4" w:type="dxa"/>
          </w:tcPr>
          <w:p w14:paraId="2DA7F32D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89" w:type="dxa"/>
          </w:tcPr>
          <w:p w14:paraId="1F28E123" w14:textId="77777777" w:rsidR="00A444D6" w:rsidRPr="00053AB3" w:rsidRDefault="00A444D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дробей с разными знаменателями </w:t>
            </w:r>
          </w:p>
        </w:tc>
        <w:tc>
          <w:tcPr>
            <w:tcW w:w="4953" w:type="dxa"/>
            <w:vMerge/>
          </w:tcPr>
          <w:p w14:paraId="7E51C2BE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21A8FAB9" w14:textId="77777777" w:rsidR="00A444D6" w:rsidRPr="00053AB3" w:rsidRDefault="00A444D6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6AA73CE2" w14:textId="77777777" w:rsidR="00A444D6" w:rsidRPr="00053AB3" w:rsidRDefault="00A444D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4D6" w:rsidRPr="00053AB3" w14:paraId="2DCB2145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656309E6" w14:textId="77777777" w:rsidR="00A444D6" w:rsidRPr="00053AB3" w:rsidRDefault="00A444D6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4" w:type="dxa"/>
          </w:tcPr>
          <w:p w14:paraId="237FA827" w14:textId="77777777" w:rsidR="00A444D6" w:rsidRPr="00053AB3" w:rsidRDefault="00A444D6" w:rsidP="005A00B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89" w:type="dxa"/>
          </w:tcPr>
          <w:p w14:paraId="7362B3B6" w14:textId="77777777" w:rsidR="00A444D6" w:rsidRPr="00053AB3" w:rsidRDefault="00A444D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дробей с разными знаменателями </w:t>
            </w:r>
          </w:p>
        </w:tc>
        <w:tc>
          <w:tcPr>
            <w:tcW w:w="4953" w:type="dxa"/>
            <w:vMerge/>
          </w:tcPr>
          <w:p w14:paraId="2C953B43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740F53C7" w14:textId="77777777" w:rsidR="00A444D6" w:rsidRPr="00053AB3" w:rsidRDefault="00A444D6" w:rsidP="007951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0B0DDC5A" w14:textId="77777777" w:rsidR="00A444D6" w:rsidRPr="00053AB3" w:rsidRDefault="00A444D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5B74FFDC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64C80CDC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4" w:type="dxa"/>
          </w:tcPr>
          <w:p w14:paraId="69A247FC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89" w:type="dxa"/>
          </w:tcPr>
          <w:p w14:paraId="11B07640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дробей с разными знаменателями </w:t>
            </w:r>
          </w:p>
        </w:tc>
        <w:tc>
          <w:tcPr>
            <w:tcW w:w="4953" w:type="dxa"/>
            <w:vMerge/>
          </w:tcPr>
          <w:p w14:paraId="39B537B6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78271F60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0FEB930C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0D36C348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32888638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4" w:type="dxa"/>
          </w:tcPr>
          <w:p w14:paraId="3A91F061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89" w:type="dxa"/>
          </w:tcPr>
          <w:p w14:paraId="0BBF9182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дробей с разными знаменателями </w:t>
            </w:r>
          </w:p>
        </w:tc>
        <w:tc>
          <w:tcPr>
            <w:tcW w:w="4953" w:type="dxa"/>
            <w:vMerge/>
          </w:tcPr>
          <w:p w14:paraId="4F3DDAA7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12FA1BE0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200C26BC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0E9F6595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08EE517D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4" w:type="dxa"/>
          </w:tcPr>
          <w:p w14:paraId="39B8E1F5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89" w:type="dxa"/>
          </w:tcPr>
          <w:p w14:paraId="04C13AAA" w14:textId="77777777" w:rsidR="00264791" w:rsidRPr="00264791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4791">
              <w:rPr>
                <w:rStyle w:val="fontstyle01"/>
                <w:rFonts w:ascii="Times New Roman" w:hAnsi="Times New Roman" w:cs="Times New Roman"/>
                <w:color w:val="FF0000"/>
                <w:sz w:val="24"/>
                <w:szCs w:val="24"/>
              </w:rPr>
              <w:t>Контрольная работа № 2 по теме «Сравнение, сложение и вычитание дробей»</w:t>
            </w:r>
          </w:p>
        </w:tc>
        <w:tc>
          <w:tcPr>
            <w:tcW w:w="4953" w:type="dxa"/>
            <w:vMerge/>
          </w:tcPr>
          <w:p w14:paraId="03F44A41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4DD13F75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6F7C4CE8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41080A81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1408BE01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4" w:type="dxa"/>
          </w:tcPr>
          <w:p w14:paraId="2E6DDAAC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89" w:type="dxa"/>
          </w:tcPr>
          <w:p w14:paraId="476AB5B3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4953" w:type="dxa"/>
            <w:vMerge/>
          </w:tcPr>
          <w:p w14:paraId="63C97D3A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43D5F4CF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021D81C5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4D6" w:rsidRPr="00053AB3" w14:paraId="2F5D462B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6C87C996" w14:textId="77777777" w:rsidR="00A444D6" w:rsidRPr="00053AB3" w:rsidRDefault="00A444D6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4" w:type="dxa"/>
          </w:tcPr>
          <w:p w14:paraId="304D5E5A" w14:textId="77777777" w:rsidR="00A444D6" w:rsidRPr="00053AB3" w:rsidRDefault="00A444D6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89" w:type="dxa"/>
          </w:tcPr>
          <w:p w14:paraId="23297B0A" w14:textId="77777777" w:rsidR="00A444D6" w:rsidRPr="00053AB3" w:rsidRDefault="00A444D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4953" w:type="dxa"/>
            <w:vMerge/>
          </w:tcPr>
          <w:p w14:paraId="0961E808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0C0F33A1" w14:textId="77777777" w:rsidR="00A444D6" w:rsidRPr="00053AB3" w:rsidRDefault="00A444D6" w:rsidP="007951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3E3C6E39" w14:textId="77777777" w:rsidR="00A444D6" w:rsidRPr="00053AB3" w:rsidRDefault="00A444D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4D6" w:rsidRPr="00053AB3" w14:paraId="7CE213E1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2859A1B6" w14:textId="77777777" w:rsidR="00A444D6" w:rsidRPr="00053AB3" w:rsidRDefault="00A444D6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4" w:type="dxa"/>
          </w:tcPr>
          <w:p w14:paraId="119D7E8A" w14:textId="77777777" w:rsidR="00A444D6" w:rsidRPr="00053AB3" w:rsidRDefault="00A444D6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89" w:type="dxa"/>
          </w:tcPr>
          <w:p w14:paraId="620C292E" w14:textId="77777777" w:rsidR="00A444D6" w:rsidRPr="00053AB3" w:rsidRDefault="00A444D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4953" w:type="dxa"/>
            <w:vMerge/>
          </w:tcPr>
          <w:p w14:paraId="0794BAA2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6FC8820F" w14:textId="77777777" w:rsidR="00A444D6" w:rsidRPr="00053AB3" w:rsidRDefault="00A444D6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7A3275E7" w14:textId="77777777" w:rsidR="00A444D6" w:rsidRPr="00053AB3" w:rsidRDefault="00A444D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4D6" w:rsidRPr="00053AB3" w14:paraId="2EE8BC49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08218D69" w14:textId="77777777" w:rsidR="00A444D6" w:rsidRPr="00053AB3" w:rsidRDefault="00A444D6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4" w:type="dxa"/>
          </w:tcPr>
          <w:p w14:paraId="0A3AB390" w14:textId="77777777" w:rsidR="00A444D6" w:rsidRPr="00053AB3" w:rsidRDefault="00A444D6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89" w:type="dxa"/>
          </w:tcPr>
          <w:p w14:paraId="09075A8E" w14:textId="77777777" w:rsidR="00A444D6" w:rsidRPr="00053AB3" w:rsidRDefault="00A444D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4953" w:type="dxa"/>
            <w:vMerge/>
          </w:tcPr>
          <w:p w14:paraId="7A29B8BF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2DA17C50" w14:textId="77777777" w:rsidR="00A444D6" w:rsidRPr="00053AB3" w:rsidRDefault="00A444D6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272AC588" w14:textId="77777777" w:rsidR="00A444D6" w:rsidRPr="00053AB3" w:rsidRDefault="00A444D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4D6" w:rsidRPr="00053AB3" w14:paraId="4C857EF4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318C1A1B" w14:textId="77777777" w:rsidR="00A444D6" w:rsidRPr="00053AB3" w:rsidRDefault="00A444D6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4" w:type="dxa"/>
          </w:tcPr>
          <w:p w14:paraId="66D252A0" w14:textId="77777777" w:rsidR="00A444D6" w:rsidRPr="00053AB3" w:rsidRDefault="00A444D6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89" w:type="dxa"/>
          </w:tcPr>
          <w:p w14:paraId="2DB8B5A5" w14:textId="77777777" w:rsidR="00A444D6" w:rsidRPr="00053AB3" w:rsidRDefault="00A444D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4953" w:type="dxa"/>
            <w:vMerge/>
          </w:tcPr>
          <w:p w14:paraId="221D358A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559BA442" w14:textId="77777777" w:rsidR="00A444D6" w:rsidRPr="00053AB3" w:rsidRDefault="00A444D6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4EF9497F" w14:textId="77777777" w:rsidR="00A444D6" w:rsidRPr="00053AB3" w:rsidRDefault="00A444D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2640ED4F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38642D1C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704" w:type="dxa"/>
          </w:tcPr>
          <w:p w14:paraId="7623562C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89" w:type="dxa"/>
          </w:tcPr>
          <w:p w14:paraId="44ADCF5E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4953" w:type="dxa"/>
            <w:vMerge/>
          </w:tcPr>
          <w:p w14:paraId="5AF92CE0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243B8483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1A576817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00BAB06C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23DCB6F5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4" w:type="dxa"/>
          </w:tcPr>
          <w:p w14:paraId="6563A4E0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89" w:type="dxa"/>
          </w:tcPr>
          <w:p w14:paraId="3AB91757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4953" w:type="dxa"/>
            <w:vMerge/>
          </w:tcPr>
          <w:p w14:paraId="69C14902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371ABADA" w14:textId="77777777" w:rsidR="00264791" w:rsidRPr="00053AB3" w:rsidRDefault="00264791" w:rsidP="007951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177F10F8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4D6" w:rsidRPr="00053AB3" w14:paraId="0F3B6EB5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150EC6CD" w14:textId="77777777" w:rsidR="00A444D6" w:rsidRPr="00053AB3" w:rsidRDefault="00A444D6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4" w:type="dxa"/>
          </w:tcPr>
          <w:p w14:paraId="72ED565A" w14:textId="77777777" w:rsidR="00A444D6" w:rsidRPr="00053AB3" w:rsidRDefault="00A444D6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89" w:type="dxa"/>
          </w:tcPr>
          <w:p w14:paraId="1616A2A9" w14:textId="77777777" w:rsidR="00A444D6" w:rsidRPr="00053AB3" w:rsidRDefault="00A444D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4953" w:type="dxa"/>
            <w:vMerge/>
          </w:tcPr>
          <w:p w14:paraId="7D6AF519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0B49B9C5" w14:textId="77777777" w:rsidR="00A444D6" w:rsidRPr="00053AB3" w:rsidRDefault="00A444D6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26686D72" w14:textId="77777777" w:rsidR="00A444D6" w:rsidRPr="00053AB3" w:rsidRDefault="00A444D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4D6" w:rsidRPr="00053AB3" w14:paraId="067FF2D6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7612C362" w14:textId="77777777" w:rsidR="00A444D6" w:rsidRPr="00053AB3" w:rsidRDefault="00A444D6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4" w:type="dxa"/>
          </w:tcPr>
          <w:p w14:paraId="48DE7831" w14:textId="77777777" w:rsidR="00A444D6" w:rsidRPr="00053AB3" w:rsidRDefault="00A444D6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89" w:type="dxa"/>
          </w:tcPr>
          <w:p w14:paraId="19B5D7BB" w14:textId="77777777" w:rsidR="00A444D6" w:rsidRPr="00264791" w:rsidRDefault="00A444D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4791">
              <w:rPr>
                <w:rStyle w:val="fontstyle01"/>
                <w:rFonts w:ascii="Times New Roman" w:hAnsi="Times New Roman" w:cs="Times New Roman"/>
                <w:color w:val="FF0000"/>
                <w:sz w:val="24"/>
                <w:szCs w:val="24"/>
              </w:rPr>
              <w:t>Контрольная работа № 3</w:t>
            </w:r>
            <w:r w:rsidR="00960E3C" w:rsidRPr="00264791">
              <w:rPr>
                <w:rStyle w:val="fontstyle01"/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по теме «Умножение дробей»</w:t>
            </w:r>
          </w:p>
        </w:tc>
        <w:tc>
          <w:tcPr>
            <w:tcW w:w="4953" w:type="dxa"/>
            <w:vMerge/>
          </w:tcPr>
          <w:p w14:paraId="7021D1EF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5C7FB615" w14:textId="77777777" w:rsidR="00A444D6" w:rsidRPr="00053AB3" w:rsidRDefault="00A444D6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2A793200" w14:textId="77777777" w:rsidR="00A444D6" w:rsidRPr="00E84AEE" w:rsidRDefault="00A444D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22C" w:rsidRPr="00053AB3" w14:paraId="3C7B303D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75939E22" w14:textId="77777777" w:rsidR="002C322C" w:rsidRPr="00053AB3" w:rsidRDefault="002C322C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4" w:type="dxa"/>
          </w:tcPr>
          <w:p w14:paraId="3B266681" w14:textId="77777777" w:rsidR="002C322C" w:rsidRPr="00053AB3" w:rsidRDefault="002C322C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89" w:type="dxa"/>
          </w:tcPr>
          <w:p w14:paraId="4B3728EC" w14:textId="77777777" w:rsidR="002C322C" w:rsidRPr="00053AB3" w:rsidRDefault="002C322C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Взаимно обратные числа</w:t>
            </w:r>
          </w:p>
        </w:tc>
        <w:tc>
          <w:tcPr>
            <w:tcW w:w="4953" w:type="dxa"/>
            <w:vMerge/>
          </w:tcPr>
          <w:p w14:paraId="1E29B935" w14:textId="77777777" w:rsidR="002C322C" w:rsidRPr="00053AB3" w:rsidRDefault="002C322C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41B2E711" w14:textId="77777777" w:rsidR="002C322C" w:rsidRPr="00053AB3" w:rsidRDefault="002C322C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07575597" w14:textId="77777777" w:rsidR="002C322C" w:rsidRPr="009416D6" w:rsidRDefault="002C322C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4791" w:rsidRPr="00053AB3" w14:paraId="2CD6D9AF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5CF65858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4" w:type="dxa"/>
          </w:tcPr>
          <w:p w14:paraId="71A80D0B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89" w:type="dxa"/>
          </w:tcPr>
          <w:p w14:paraId="57096079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Деление дробей</w:t>
            </w:r>
          </w:p>
        </w:tc>
        <w:tc>
          <w:tcPr>
            <w:tcW w:w="4953" w:type="dxa"/>
            <w:vMerge/>
          </w:tcPr>
          <w:p w14:paraId="1DC6D701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7032FB0E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6ED6430A" w14:textId="77777777" w:rsidR="00264791" w:rsidRPr="009416D6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4791" w:rsidRPr="00053AB3" w14:paraId="27909DDD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4969DC93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4" w:type="dxa"/>
          </w:tcPr>
          <w:p w14:paraId="7D3FD09C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89" w:type="dxa"/>
          </w:tcPr>
          <w:p w14:paraId="1432EF61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Деление дробей</w:t>
            </w:r>
          </w:p>
        </w:tc>
        <w:tc>
          <w:tcPr>
            <w:tcW w:w="4953" w:type="dxa"/>
            <w:vMerge/>
          </w:tcPr>
          <w:p w14:paraId="011615B6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474BA6CE" w14:textId="77777777" w:rsidR="00264791" w:rsidRPr="00053AB3" w:rsidRDefault="00264791" w:rsidP="00C87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3C4B15D0" w14:textId="77777777" w:rsidR="00264791" w:rsidRPr="009416D6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4791" w:rsidRPr="00053AB3" w14:paraId="084D72FE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7204DDD5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4" w:type="dxa"/>
          </w:tcPr>
          <w:p w14:paraId="3FBF1736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89" w:type="dxa"/>
          </w:tcPr>
          <w:p w14:paraId="20EA3C93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Деление дробей</w:t>
            </w:r>
          </w:p>
        </w:tc>
        <w:tc>
          <w:tcPr>
            <w:tcW w:w="4953" w:type="dxa"/>
            <w:vMerge/>
          </w:tcPr>
          <w:p w14:paraId="55229198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2A3844EB" w14:textId="77777777" w:rsidR="00264791" w:rsidRPr="00053AB3" w:rsidRDefault="00264791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4BB8B6E6" w14:textId="77777777" w:rsidR="00264791" w:rsidRPr="009416D6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4791" w:rsidRPr="00053AB3" w14:paraId="601AE800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1E414128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4" w:type="dxa"/>
          </w:tcPr>
          <w:p w14:paraId="486D6EED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89" w:type="dxa"/>
          </w:tcPr>
          <w:p w14:paraId="29455A4F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Деление дробей</w:t>
            </w:r>
          </w:p>
        </w:tc>
        <w:tc>
          <w:tcPr>
            <w:tcW w:w="4953" w:type="dxa"/>
            <w:vMerge/>
          </w:tcPr>
          <w:p w14:paraId="64A644DD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59ACCD04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55420086" w14:textId="77777777" w:rsidR="00264791" w:rsidRPr="009416D6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4791" w:rsidRPr="00053AB3" w14:paraId="7BB79D25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0343213E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4" w:type="dxa"/>
          </w:tcPr>
          <w:p w14:paraId="415F07D0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89" w:type="dxa"/>
          </w:tcPr>
          <w:p w14:paraId="75BB8A8E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Деление дробей</w:t>
            </w:r>
          </w:p>
        </w:tc>
        <w:tc>
          <w:tcPr>
            <w:tcW w:w="4953" w:type="dxa"/>
            <w:vMerge/>
          </w:tcPr>
          <w:p w14:paraId="36BF722E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698C2DA5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41BFF21A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41470628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4E147C24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4" w:type="dxa"/>
          </w:tcPr>
          <w:p w14:paraId="02EB59E8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89" w:type="dxa"/>
          </w:tcPr>
          <w:p w14:paraId="19E4D12E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Нахождение числа по заданному значению его дроби</w:t>
            </w:r>
          </w:p>
        </w:tc>
        <w:tc>
          <w:tcPr>
            <w:tcW w:w="4953" w:type="dxa"/>
            <w:vMerge/>
          </w:tcPr>
          <w:p w14:paraId="7A399884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0E9D09C0" w14:textId="77777777" w:rsidR="00264791" w:rsidRPr="00053AB3" w:rsidRDefault="00264791" w:rsidP="007951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398BBFBA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16DD2ACE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5CC4003A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4" w:type="dxa"/>
          </w:tcPr>
          <w:p w14:paraId="664986C9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89" w:type="dxa"/>
          </w:tcPr>
          <w:p w14:paraId="2DC4C56E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Нахождение числа по заданному значению его дроби</w:t>
            </w:r>
          </w:p>
        </w:tc>
        <w:tc>
          <w:tcPr>
            <w:tcW w:w="4953" w:type="dxa"/>
            <w:vMerge/>
          </w:tcPr>
          <w:p w14:paraId="70D6E2D3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7EC8BEFF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765430B3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77775156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3DBFEA57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4" w:type="dxa"/>
          </w:tcPr>
          <w:p w14:paraId="068DECB7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89" w:type="dxa"/>
          </w:tcPr>
          <w:p w14:paraId="0DBEEB8B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Нахождение числа по заданному значению его дроби</w:t>
            </w:r>
          </w:p>
        </w:tc>
        <w:tc>
          <w:tcPr>
            <w:tcW w:w="4953" w:type="dxa"/>
            <w:vMerge/>
          </w:tcPr>
          <w:p w14:paraId="705EFCC6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07142A80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2BAF19A3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1BC7B776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37784941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4" w:type="dxa"/>
          </w:tcPr>
          <w:p w14:paraId="1C9F0394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89" w:type="dxa"/>
          </w:tcPr>
          <w:p w14:paraId="1B590AC0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Преобразование обыкновенной дроби в десятичную </w:t>
            </w:r>
          </w:p>
        </w:tc>
        <w:tc>
          <w:tcPr>
            <w:tcW w:w="4953" w:type="dxa"/>
            <w:vMerge/>
          </w:tcPr>
          <w:p w14:paraId="41FE3441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5027668C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1295E6E6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6722A3AD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57D5DC4B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4" w:type="dxa"/>
          </w:tcPr>
          <w:p w14:paraId="42710C74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89" w:type="dxa"/>
          </w:tcPr>
          <w:p w14:paraId="05F78481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Бесконечные периодические десятичные дроби</w:t>
            </w:r>
          </w:p>
        </w:tc>
        <w:tc>
          <w:tcPr>
            <w:tcW w:w="4953" w:type="dxa"/>
            <w:vMerge/>
          </w:tcPr>
          <w:p w14:paraId="03A2EB7C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1C30A461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111ED6C9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208A2524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36EE08B4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4" w:type="dxa"/>
          </w:tcPr>
          <w:p w14:paraId="64D0A799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89" w:type="dxa"/>
          </w:tcPr>
          <w:p w14:paraId="33BA79FD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Десятичное приближение обыкновенной дроби</w:t>
            </w:r>
          </w:p>
        </w:tc>
        <w:tc>
          <w:tcPr>
            <w:tcW w:w="4953" w:type="dxa"/>
            <w:vMerge/>
          </w:tcPr>
          <w:p w14:paraId="13E6BDD9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160DE6A1" w14:textId="77777777" w:rsidR="00264791" w:rsidRPr="00053AB3" w:rsidRDefault="00264791" w:rsidP="007951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2E557C31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7088A4BD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6EBF9889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4" w:type="dxa"/>
          </w:tcPr>
          <w:p w14:paraId="474BC464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89" w:type="dxa"/>
          </w:tcPr>
          <w:p w14:paraId="40BA1DA6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Десятичное приближение обыкновенной дроби</w:t>
            </w:r>
          </w:p>
        </w:tc>
        <w:tc>
          <w:tcPr>
            <w:tcW w:w="4953" w:type="dxa"/>
            <w:vMerge/>
          </w:tcPr>
          <w:p w14:paraId="3F1043AB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6E00D335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30B37B29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1E36E8DF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4524E67D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4" w:type="dxa"/>
          </w:tcPr>
          <w:p w14:paraId="33AB1EC1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689" w:type="dxa"/>
          </w:tcPr>
          <w:p w14:paraId="46C7A7AE" w14:textId="77777777" w:rsidR="00264791" w:rsidRPr="00053AB3" w:rsidRDefault="00264791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4953" w:type="dxa"/>
            <w:vMerge/>
          </w:tcPr>
          <w:p w14:paraId="7478A8AE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53EC1FAF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24885BCF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4D6" w:rsidRPr="00053AB3" w14:paraId="2BAD2E89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3B90703B" w14:textId="77777777" w:rsidR="00A444D6" w:rsidRPr="00053AB3" w:rsidRDefault="00A444D6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4" w:type="dxa"/>
          </w:tcPr>
          <w:p w14:paraId="2F2E4A45" w14:textId="77777777" w:rsidR="00A444D6" w:rsidRPr="00053AB3" w:rsidRDefault="00A444D6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89" w:type="dxa"/>
          </w:tcPr>
          <w:p w14:paraId="1DE413CF" w14:textId="77777777" w:rsidR="00A444D6" w:rsidRPr="00264791" w:rsidRDefault="00A444D6" w:rsidP="005A00B5">
            <w:pPr>
              <w:spacing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479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Контрольная работа № 4</w:t>
            </w:r>
            <w:r w:rsidR="00960E3C" w:rsidRPr="0026479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по теме «Деление дробей»</w:t>
            </w:r>
          </w:p>
        </w:tc>
        <w:tc>
          <w:tcPr>
            <w:tcW w:w="4953" w:type="dxa"/>
            <w:vMerge/>
          </w:tcPr>
          <w:p w14:paraId="51D89E67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7E41A3B7" w14:textId="77777777" w:rsidR="00A444D6" w:rsidRPr="00053AB3" w:rsidRDefault="00A444D6" w:rsidP="007951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37329C91" w14:textId="77777777" w:rsidR="00A444D6" w:rsidRPr="00053AB3" w:rsidRDefault="00A444D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0B5" w:rsidRPr="00053AB3" w14:paraId="5DF662C1" w14:textId="77777777" w:rsidTr="00FB18FD">
        <w:trPr>
          <w:gridAfter w:val="5"/>
          <w:wAfter w:w="5566" w:type="dxa"/>
        </w:trPr>
        <w:tc>
          <w:tcPr>
            <w:tcW w:w="15062" w:type="dxa"/>
            <w:gridSpan w:val="7"/>
          </w:tcPr>
          <w:p w14:paraId="2DDEF8AA" w14:textId="77777777" w:rsidR="005A00B5" w:rsidRPr="00264791" w:rsidRDefault="005A00B5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791">
              <w:rPr>
                <w:rFonts w:ascii="Times New Roman" w:hAnsi="Times New Roman" w:cs="Times New Roman"/>
                <w:b/>
                <w:sz w:val="24"/>
                <w:szCs w:val="24"/>
              </w:rPr>
              <w:t>Отношения и пропорции (27 ч)</w:t>
            </w:r>
          </w:p>
        </w:tc>
      </w:tr>
      <w:tr w:rsidR="00A444D6" w:rsidRPr="00053AB3" w14:paraId="2FA33892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50376D83" w14:textId="77777777" w:rsidR="00A444D6" w:rsidRPr="00053AB3" w:rsidRDefault="00A444D6" w:rsidP="00AD6F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4" w:type="dxa"/>
          </w:tcPr>
          <w:p w14:paraId="79712DE7" w14:textId="77777777" w:rsidR="00A444D6" w:rsidRPr="00053AB3" w:rsidRDefault="00A444D6" w:rsidP="005A00B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9" w:type="dxa"/>
          </w:tcPr>
          <w:p w14:paraId="05FAE5AA" w14:textId="77777777" w:rsidR="00A444D6" w:rsidRPr="00053AB3" w:rsidRDefault="00A444D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Отношения</w:t>
            </w:r>
          </w:p>
        </w:tc>
        <w:tc>
          <w:tcPr>
            <w:tcW w:w="4953" w:type="dxa"/>
            <w:vMerge w:val="restart"/>
          </w:tcPr>
          <w:p w14:paraId="05497038" w14:textId="77777777" w:rsidR="00A444D6" w:rsidRPr="007A74EE" w:rsidRDefault="007A74EE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П</w:t>
            </w:r>
            <w:r w:rsidRPr="007A74EE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ривлечение внимания школьников к ценностному аспекту изучаемых на уроках явлений,</w:t>
            </w:r>
          </w:p>
          <w:p w14:paraId="6D62D66E" w14:textId="77777777" w:rsidR="007A74EE" w:rsidRPr="00D929B2" w:rsidRDefault="007A74EE" w:rsidP="007A74E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и</w:t>
            </w:r>
            <w:r w:rsidRPr="00D929B2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нициирование и поддержка исследовательской деятельности школьников.</w:t>
            </w:r>
          </w:p>
          <w:p w14:paraId="03C91BBF" w14:textId="77777777" w:rsidR="007A74EE" w:rsidRDefault="007A74EE" w:rsidP="007A7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553A2383" w14:textId="77777777" w:rsidR="007A74EE" w:rsidRDefault="007A74EE" w:rsidP="007A7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32712A1D" w14:textId="77777777" w:rsidR="007A74EE" w:rsidRDefault="007A74EE" w:rsidP="007A7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3A6965FD" w14:textId="77777777" w:rsidR="007A74EE" w:rsidRDefault="007A74EE" w:rsidP="007A7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787A7160" w14:textId="77777777" w:rsidR="007A74EE" w:rsidRDefault="007A74EE" w:rsidP="007A7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0C5C613F" w14:textId="77777777" w:rsidR="007A74EE" w:rsidRDefault="007A74EE" w:rsidP="007A7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4F0B5A9E" w14:textId="77777777" w:rsidR="007A74EE" w:rsidRDefault="007A74EE" w:rsidP="007A7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01A04A1A" w14:textId="77777777" w:rsidR="007A74EE" w:rsidRDefault="007A74EE" w:rsidP="007A7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7D476DBB" w14:textId="77777777" w:rsidR="007A74EE" w:rsidRDefault="007A74EE" w:rsidP="007A7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3849982B" w14:textId="77777777" w:rsidR="007A74EE" w:rsidRDefault="007A74EE" w:rsidP="007A7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7A5F8AF3" w14:textId="77777777" w:rsidR="007A74EE" w:rsidRDefault="007A74EE" w:rsidP="007A7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3E628A9B" w14:textId="77777777" w:rsidR="007A74EE" w:rsidRDefault="007A74EE" w:rsidP="007A7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656C3FBD" w14:textId="77777777" w:rsidR="007A74EE" w:rsidRDefault="007A74EE" w:rsidP="007A7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В</w:t>
            </w:r>
            <w:r w:rsidRPr="00D929B2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;</w:t>
            </w:r>
          </w:p>
          <w:p w14:paraId="04D610ED" w14:textId="77777777" w:rsidR="007A74EE" w:rsidRPr="00D929B2" w:rsidRDefault="007A74EE" w:rsidP="007A74EE">
            <w:pPr>
              <w:tabs>
                <w:tab w:val="left" w:pos="993"/>
                <w:tab w:val="left" w:pos="1310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о</w:t>
            </w:r>
            <w:r w:rsidRPr="00D929B2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14:paraId="235410B7" w14:textId="77777777" w:rsidR="007A74EE" w:rsidRPr="007A74EE" w:rsidRDefault="007A74EE" w:rsidP="007A7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п</w:t>
            </w:r>
            <w:r w:rsidRPr="007A74EE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ривлечение внимания школьников к ценностному аспекту изучаемых на уроках явлений,</w:t>
            </w:r>
          </w:p>
          <w:p w14:paraId="6B12144B" w14:textId="77777777" w:rsidR="007A74EE" w:rsidRDefault="007A74EE" w:rsidP="007A74EE">
            <w:pPr>
              <w:tabs>
                <w:tab w:val="left" w:pos="993"/>
                <w:tab w:val="left" w:pos="1310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2FA17CF4" w14:textId="77777777" w:rsidR="007A74EE" w:rsidRPr="00053AB3" w:rsidRDefault="007A74EE" w:rsidP="007A7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61437248" w14:textId="77777777" w:rsidR="00A444D6" w:rsidRPr="00053AB3" w:rsidRDefault="00A444D6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73842598" w14:textId="77777777" w:rsidR="00A444D6" w:rsidRPr="00053AB3" w:rsidRDefault="00A444D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4D6" w:rsidRPr="00053AB3" w14:paraId="33F13C44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23BE18B9" w14:textId="77777777" w:rsidR="00A444D6" w:rsidRPr="00053AB3" w:rsidRDefault="00A444D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4" w:type="dxa"/>
          </w:tcPr>
          <w:p w14:paraId="4EC74952" w14:textId="77777777" w:rsidR="00A444D6" w:rsidRPr="00053AB3" w:rsidRDefault="00A444D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9" w:type="dxa"/>
          </w:tcPr>
          <w:p w14:paraId="4E54C001" w14:textId="77777777" w:rsidR="00A444D6" w:rsidRPr="00053AB3" w:rsidRDefault="00A444D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Отношения</w:t>
            </w:r>
          </w:p>
        </w:tc>
        <w:tc>
          <w:tcPr>
            <w:tcW w:w="4953" w:type="dxa"/>
            <w:vMerge/>
          </w:tcPr>
          <w:p w14:paraId="2456D1D0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31BBDE2C" w14:textId="77777777" w:rsidR="00A444D6" w:rsidRPr="00053AB3" w:rsidRDefault="00A444D6" w:rsidP="007951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0F470E03" w14:textId="77777777" w:rsidR="00A444D6" w:rsidRPr="00053AB3" w:rsidRDefault="00A444D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4D6" w:rsidRPr="00053AB3" w14:paraId="51F57A72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48A1D8DD" w14:textId="77777777" w:rsidR="00A444D6" w:rsidRPr="00053AB3" w:rsidRDefault="00A444D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704" w:type="dxa"/>
          </w:tcPr>
          <w:p w14:paraId="0409802A" w14:textId="77777777" w:rsidR="00A444D6" w:rsidRPr="00053AB3" w:rsidRDefault="00A444D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9" w:type="dxa"/>
          </w:tcPr>
          <w:p w14:paraId="7B86719E" w14:textId="77777777" w:rsidR="00A444D6" w:rsidRPr="00053AB3" w:rsidRDefault="00A444D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Пропорции </w:t>
            </w:r>
          </w:p>
        </w:tc>
        <w:tc>
          <w:tcPr>
            <w:tcW w:w="4953" w:type="dxa"/>
            <w:vMerge/>
          </w:tcPr>
          <w:p w14:paraId="6FC1BA99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762077B0" w14:textId="77777777" w:rsidR="00A444D6" w:rsidRPr="00053AB3" w:rsidRDefault="00A444D6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569CA1BC" w14:textId="77777777" w:rsidR="00A444D6" w:rsidRPr="00053AB3" w:rsidRDefault="00A444D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4D6" w:rsidRPr="00053AB3" w14:paraId="6E37CB16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51673663" w14:textId="77777777" w:rsidR="00A444D6" w:rsidRPr="00053AB3" w:rsidRDefault="00A444D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4" w:type="dxa"/>
          </w:tcPr>
          <w:p w14:paraId="7F9E5F09" w14:textId="77777777" w:rsidR="00A444D6" w:rsidRPr="00053AB3" w:rsidRDefault="00A444D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89" w:type="dxa"/>
          </w:tcPr>
          <w:p w14:paraId="79B0CBC2" w14:textId="77777777" w:rsidR="00A444D6" w:rsidRPr="00053AB3" w:rsidRDefault="00A444D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Пропорции </w:t>
            </w:r>
          </w:p>
        </w:tc>
        <w:tc>
          <w:tcPr>
            <w:tcW w:w="4953" w:type="dxa"/>
            <w:vMerge/>
          </w:tcPr>
          <w:p w14:paraId="0E85DC79" w14:textId="77777777" w:rsidR="00A444D6" w:rsidRPr="00053AB3" w:rsidRDefault="00A444D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4067BF56" w14:textId="77777777" w:rsidR="00A444D6" w:rsidRPr="00053AB3" w:rsidRDefault="00A444D6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6724149D" w14:textId="77777777" w:rsidR="00A444D6" w:rsidRPr="00053AB3" w:rsidRDefault="00A444D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4CC9FDB7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6D76F517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4" w:type="dxa"/>
          </w:tcPr>
          <w:p w14:paraId="07A554FE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89" w:type="dxa"/>
          </w:tcPr>
          <w:p w14:paraId="6CBA3B75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Пропорции </w:t>
            </w:r>
          </w:p>
        </w:tc>
        <w:tc>
          <w:tcPr>
            <w:tcW w:w="4953" w:type="dxa"/>
            <w:vMerge/>
          </w:tcPr>
          <w:p w14:paraId="3F87F7A2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5E33CCB4" w14:textId="77777777" w:rsidR="00264791" w:rsidRPr="00053AB3" w:rsidRDefault="00264791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044100D7" w14:textId="77777777" w:rsidR="00264791" w:rsidRPr="00EC4C3C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1925CA64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7C172580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4" w:type="dxa"/>
          </w:tcPr>
          <w:p w14:paraId="1F069F68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89" w:type="dxa"/>
          </w:tcPr>
          <w:p w14:paraId="5C1E0EA7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Процентное отношение двух чисел </w:t>
            </w:r>
          </w:p>
        </w:tc>
        <w:tc>
          <w:tcPr>
            <w:tcW w:w="4953" w:type="dxa"/>
            <w:vMerge/>
          </w:tcPr>
          <w:p w14:paraId="08250D84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10842333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38470F61" w14:textId="77777777" w:rsidR="00264791" w:rsidRPr="00E213C1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178D890C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59D2231C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4" w:type="dxa"/>
          </w:tcPr>
          <w:p w14:paraId="6D99DFA2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89" w:type="dxa"/>
          </w:tcPr>
          <w:p w14:paraId="43252A5C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Процентное отношение двух чисел </w:t>
            </w:r>
          </w:p>
        </w:tc>
        <w:tc>
          <w:tcPr>
            <w:tcW w:w="4953" w:type="dxa"/>
            <w:vMerge/>
          </w:tcPr>
          <w:p w14:paraId="03D6E377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65E1101D" w14:textId="77777777" w:rsidR="00264791" w:rsidRPr="00053AB3" w:rsidRDefault="00264791" w:rsidP="007951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0634181B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435D942B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2BCF3E8B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4" w:type="dxa"/>
          </w:tcPr>
          <w:p w14:paraId="489F2247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89" w:type="dxa"/>
          </w:tcPr>
          <w:p w14:paraId="1BF2D816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Процентное отношение двух чисел</w:t>
            </w:r>
          </w:p>
        </w:tc>
        <w:tc>
          <w:tcPr>
            <w:tcW w:w="4953" w:type="dxa"/>
            <w:vMerge/>
          </w:tcPr>
          <w:p w14:paraId="4E5872BF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3236F06A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00B1E2FC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4F112839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780A1F6B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4" w:type="dxa"/>
          </w:tcPr>
          <w:p w14:paraId="37644375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89" w:type="dxa"/>
          </w:tcPr>
          <w:p w14:paraId="1C7CB573" w14:textId="77777777" w:rsidR="00264791" w:rsidRPr="00264791" w:rsidRDefault="00264791" w:rsidP="00C81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4791">
              <w:rPr>
                <w:rStyle w:val="fontstyle01"/>
                <w:rFonts w:ascii="Times New Roman" w:hAnsi="Times New Roman" w:cs="Times New Roman"/>
                <w:color w:val="FF0000"/>
                <w:sz w:val="24"/>
                <w:szCs w:val="24"/>
              </w:rPr>
              <w:t>Контрольная работа № 5 по теме «Отношения и пропорции. Процентное отношение двух чисел»</w:t>
            </w:r>
          </w:p>
        </w:tc>
        <w:tc>
          <w:tcPr>
            <w:tcW w:w="4953" w:type="dxa"/>
            <w:vMerge/>
          </w:tcPr>
          <w:p w14:paraId="7749BD5D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62F288A7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0D714FDA" w14:textId="77777777" w:rsidR="00264791" w:rsidRPr="00880B4D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64791" w:rsidRPr="00053AB3" w14:paraId="3E391D5F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6040FE3A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4" w:type="dxa"/>
          </w:tcPr>
          <w:p w14:paraId="3865EA03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89" w:type="dxa"/>
          </w:tcPr>
          <w:p w14:paraId="38CF40FE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Прямая и обратная пропорциональные зависимости</w:t>
            </w:r>
          </w:p>
        </w:tc>
        <w:tc>
          <w:tcPr>
            <w:tcW w:w="4953" w:type="dxa"/>
            <w:vMerge/>
          </w:tcPr>
          <w:p w14:paraId="01FD2A31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68484C13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389B708A" w14:textId="77777777" w:rsidR="00264791" w:rsidRPr="00053AB3" w:rsidRDefault="00264791" w:rsidP="00D07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63AAD021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3028AB0A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4" w:type="dxa"/>
          </w:tcPr>
          <w:p w14:paraId="23367D32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89" w:type="dxa"/>
          </w:tcPr>
          <w:p w14:paraId="7C6DA37A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Прямая и обратная пропорциональные зависимости</w:t>
            </w:r>
          </w:p>
        </w:tc>
        <w:tc>
          <w:tcPr>
            <w:tcW w:w="4953" w:type="dxa"/>
            <w:vMerge/>
          </w:tcPr>
          <w:p w14:paraId="152587FE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5BDEDABD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0F7A58BC" w14:textId="77777777" w:rsidR="00264791" w:rsidRPr="00053AB3" w:rsidRDefault="00264791" w:rsidP="00D07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704B2B7E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2AFF65CB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4" w:type="dxa"/>
          </w:tcPr>
          <w:p w14:paraId="22F0F47D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89" w:type="dxa"/>
          </w:tcPr>
          <w:p w14:paraId="10E02DCA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Деление числа в данном отношении </w:t>
            </w:r>
          </w:p>
        </w:tc>
        <w:tc>
          <w:tcPr>
            <w:tcW w:w="4953" w:type="dxa"/>
            <w:vMerge/>
          </w:tcPr>
          <w:p w14:paraId="034951B6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2ED076DB" w14:textId="77777777" w:rsidR="00264791" w:rsidRPr="00053AB3" w:rsidRDefault="00264791" w:rsidP="007951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0E6C6AD5" w14:textId="77777777" w:rsidR="00264791" w:rsidRPr="00053AB3" w:rsidRDefault="00264791" w:rsidP="00D07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6907FFDB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0ED070DF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4" w:type="dxa"/>
          </w:tcPr>
          <w:p w14:paraId="6D86C44B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89" w:type="dxa"/>
          </w:tcPr>
          <w:p w14:paraId="662574AB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Деление числа в данном отношении </w:t>
            </w:r>
          </w:p>
        </w:tc>
        <w:tc>
          <w:tcPr>
            <w:tcW w:w="4953" w:type="dxa"/>
            <w:vMerge/>
          </w:tcPr>
          <w:p w14:paraId="45F9B50A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17A31036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65B19758" w14:textId="77777777" w:rsidR="00264791" w:rsidRPr="00053AB3" w:rsidRDefault="00264791" w:rsidP="00D07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389B2F4C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72EF5C2E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4" w:type="dxa"/>
          </w:tcPr>
          <w:p w14:paraId="63B058EE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89" w:type="dxa"/>
          </w:tcPr>
          <w:p w14:paraId="7F5084FD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Окружность и круг </w:t>
            </w:r>
          </w:p>
        </w:tc>
        <w:tc>
          <w:tcPr>
            <w:tcW w:w="4953" w:type="dxa"/>
            <w:vMerge/>
          </w:tcPr>
          <w:p w14:paraId="4F0AD8A4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6E25F9CC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41ECE85E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655E3CD2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34724596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4" w:type="dxa"/>
          </w:tcPr>
          <w:p w14:paraId="1EE45034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89" w:type="dxa"/>
          </w:tcPr>
          <w:p w14:paraId="37E5A405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Окружность и круг </w:t>
            </w:r>
          </w:p>
        </w:tc>
        <w:tc>
          <w:tcPr>
            <w:tcW w:w="4953" w:type="dxa"/>
            <w:vMerge/>
          </w:tcPr>
          <w:p w14:paraId="7FD23871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3ECC4515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3D82FE30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3FD6A96D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6B5025C5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4" w:type="dxa"/>
          </w:tcPr>
          <w:p w14:paraId="7CC5DC77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89" w:type="dxa"/>
          </w:tcPr>
          <w:p w14:paraId="4DA7C2A2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Длина окружности. Площадь круга</w:t>
            </w:r>
          </w:p>
        </w:tc>
        <w:tc>
          <w:tcPr>
            <w:tcW w:w="4953" w:type="dxa"/>
            <w:vMerge/>
          </w:tcPr>
          <w:p w14:paraId="37E28F01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0994DE27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2F1B27E8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3FB98BCF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292E92A4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4" w:type="dxa"/>
          </w:tcPr>
          <w:p w14:paraId="7ABC6176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89" w:type="dxa"/>
          </w:tcPr>
          <w:p w14:paraId="27F3DB70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Длина окружности. Площадь круга</w:t>
            </w:r>
          </w:p>
        </w:tc>
        <w:tc>
          <w:tcPr>
            <w:tcW w:w="4953" w:type="dxa"/>
            <w:vMerge/>
          </w:tcPr>
          <w:p w14:paraId="51361CFF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24033D27" w14:textId="77777777" w:rsidR="00264791" w:rsidRPr="00053AB3" w:rsidRDefault="00264791" w:rsidP="007951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right w:val="nil"/>
            </w:tcBorders>
          </w:tcPr>
          <w:p w14:paraId="2B4DC4D4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left w:val="nil"/>
            </w:tcBorders>
          </w:tcPr>
          <w:p w14:paraId="6184D3AD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2A48FAB6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4C35569F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4" w:type="dxa"/>
          </w:tcPr>
          <w:p w14:paraId="3548E41C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89" w:type="dxa"/>
          </w:tcPr>
          <w:p w14:paraId="4863D18D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Длина окружности. Площадь круга</w:t>
            </w:r>
          </w:p>
        </w:tc>
        <w:tc>
          <w:tcPr>
            <w:tcW w:w="4953" w:type="dxa"/>
            <w:vMerge/>
          </w:tcPr>
          <w:p w14:paraId="386ADDB9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76C8D154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right w:val="nil"/>
            </w:tcBorders>
          </w:tcPr>
          <w:p w14:paraId="11137C87" w14:textId="77777777" w:rsidR="00264791" w:rsidRPr="00053AB3" w:rsidRDefault="00264791" w:rsidP="00277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left w:val="nil"/>
            </w:tcBorders>
          </w:tcPr>
          <w:p w14:paraId="339D0802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2BB31DAE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4CC6E49E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4" w:type="dxa"/>
          </w:tcPr>
          <w:p w14:paraId="053D6CB3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89" w:type="dxa"/>
          </w:tcPr>
          <w:p w14:paraId="207FC6B4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Цилиндр, конус, шар</w:t>
            </w:r>
          </w:p>
        </w:tc>
        <w:tc>
          <w:tcPr>
            <w:tcW w:w="4953" w:type="dxa"/>
            <w:vMerge/>
          </w:tcPr>
          <w:p w14:paraId="60F6994B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6F63AB09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5DA55B79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25633CC4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11866532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4" w:type="dxa"/>
          </w:tcPr>
          <w:p w14:paraId="6BE4DF7E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89" w:type="dxa"/>
          </w:tcPr>
          <w:p w14:paraId="465EC4AE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Диаграммы</w:t>
            </w:r>
          </w:p>
        </w:tc>
        <w:tc>
          <w:tcPr>
            <w:tcW w:w="4953" w:type="dxa"/>
            <w:vMerge/>
          </w:tcPr>
          <w:p w14:paraId="3CAC343B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355CA04A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3D7DFD17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4DEEE07A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6B1EE3C6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4" w:type="dxa"/>
          </w:tcPr>
          <w:p w14:paraId="1B150217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89" w:type="dxa"/>
          </w:tcPr>
          <w:p w14:paraId="0FFDFA36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Диаграммы</w:t>
            </w:r>
          </w:p>
        </w:tc>
        <w:tc>
          <w:tcPr>
            <w:tcW w:w="4953" w:type="dxa"/>
            <w:vMerge/>
          </w:tcPr>
          <w:p w14:paraId="1D749288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1C2625A1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7E7E4A21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BA6" w:rsidRPr="00053AB3" w14:paraId="74A23C1E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60269856" w14:textId="77777777" w:rsidR="00D07BA6" w:rsidRPr="00053AB3" w:rsidRDefault="00D07BA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4" w:type="dxa"/>
          </w:tcPr>
          <w:p w14:paraId="43AF0A49" w14:textId="77777777" w:rsidR="00D07BA6" w:rsidRPr="00053AB3" w:rsidRDefault="00D07BA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89" w:type="dxa"/>
          </w:tcPr>
          <w:p w14:paraId="2D2A73B4" w14:textId="77777777" w:rsidR="00D07BA6" w:rsidRPr="00053AB3" w:rsidRDefault="00D07BA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Случайные события. Вероятность случайного события</w:t>
            </w:r>
          </w:p>
        </w:tc>
        <w:tc>
          <w:tcPr>
            <w:tcW w:w="4953" w:type="dxa"/>
            <w:vMerge/>
          </w:tcPr>
          <w:p w14:paraId="50A58A6B" w14:textId="77777777" w:rsidR="00D07BA6" w:rsidRPr="00053AB3" w:rsidRDefault="00D07BA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79BC1664" w14:textId="77777777" w:rsidR="00D07BA6" w:rsidRPr="00053AB3" w:rsidRDefault="00D07BA6" w:rsidP="007951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3FB3ED45" w14:textId="77777777" w:rsidR="00D07BA6" w:rsidRPr="00053AB3" w:rsidRDefault="00D07BA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39971166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0EE932C1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4" w:type="dxa"/>
          </w:tcPr>
          <w:p w14:paraId="234CC04D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89" w:type="dxa"/>
          </w:tcPr>
          <w:p w14:paraId="527A0790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Случайные события. Вероятность случайного события</w:t>
            </w:r>
          </w:p>
        </w:tc>
        <w:tc>
          <w:tcPr>
            <w:tcW w:w="4953" w:type="dxa"/>
            <w:vMerge/>
          </w:tcPr>
          <w:p w14:paraId="2E8104FE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26A94A68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47985238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3A6F4396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738354D6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704" w:type="dxa"/>
          </w:tcPr>
          <w:p w14:paraId="105A8D55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89" w:type="dxa"/>
          </w:tcPr>
          <w:p w14:paraId="7CECA574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Случайные события. Вероятность случайного события</w:t>
            </w:r>
          </w:p>
        </w:tc>
        <w:tc>
          <w:tcPr>
            <w:tcW w:w="4953" w:type="dxa"/>
            <w:vMerge/>
          </w:tcPr>
          <w:p w14:paraId="1D946075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60453228" w14:textId="77777777" w:rsidR="00264791" w:rsidRPr="00053AB3" w:rsidRDefault="00264791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59A21793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791" w:rsidRPr="00053AB3" w14:paraId="41A772F5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59809B85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4" w:type="dxa"/>
          </w:tcPr>
          <w:p w14:paraId="35DB28D7" w14:textId="77777777" w:rsidR="00264791" w:rsidRPr="00053AB3" w:rsidRDefault="00264791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89" w:type="dxa"/>
          </w:tcPr>
          <w:p w14:paraId="33BA8CAF" w14:textId="77777777" w:rsidR="00264791" w:rsidRPr="00053AB3" w:rsidRDefault="00264791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4953" w:type="dxa"/>
            <w:vMerge/>
          </w:tcPr>
          <w:p w14:paraId="16B3E17B" w14:textId="77777777" w:rsidR="00264791" w:rsidRPr="00053AB3" w:rsidRDefault="00264791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0DDDDF3D" w14:textId="77777777" w:rsidR="00264791" w:rsidRPr="00053AB3" w:rsidRDefault="00264791" w:rsidP="007951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13C9D971" w14:textId="77777777" w:rsidR="00264791" w:rsidRPr="00053AB3" w:rsidRDefault="00264791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B4D" w:rsidRPr="00053AB3" w14:paraId="6DC5E877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4FF1EF9A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4" w:type="dxa"/>
          </w:tcPr>
          <w:p w14:paraId="0F81D58B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89" w:type="dxa"/>
          </w:tcPr>
          <w:p w14:paraId="02E9ECDF" w14:textId="77777777" w:rsidR="00880B4D" w:rsidRPr="00053AB3" w:rsidRDefault="00880B4D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4953" w:type="dxa"/>
            <w:vMerge/>
          </w:tcPr>
          <w:p w14:paraId="6330E367" w14:textId="77777777" w:rsidR="00880B4D" w:rsidRPr="00053AB3" w:rsidRDefault="00880B4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6590CFB1" w14:textId="77777777" w:rsidR="00880B4D" w:rsidRPr="00053AB3" w:rsidRDefault="00880B4D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7F7CB202" w14:textId="77777777" w:rsidR="00880B4D" w:rsidRPr="00053AB3" w:rsidRDefault="00880B4D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B4D" w:rsidRPr="00053AB3" w14:paraId="35BDA622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5C74133E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04" w:type="dxa"/>
          </w:tcPr>
          <w:p w14:paraId="6C130EA8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89" w:type="dxa"/>
          </w:tcPr>
          <w:p w14:paraId="32263AC5" w14:textId="77777777" w:rsidR="00880B4D" w:rsidRPr="00264791" w:rsidRDefault="00880B4D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4791">
              <w:rPr>
                <w:rStyle w:val="fontstyle01"/>
                <w:rFonts w:ascii="Times New Roman" w:hAnsi="Times New Roman" w:cs="Times New Roman"/>
                <w:color w:val="FF0000"/>
                <w:sz w:val="24"/>
                <w:szCs w:val="24"/>
              </w:rPr>
              <w:t>Контрольная работа № 6  по теме «Прямая и обратная пропорциональные зависимости. Окружность и круг. Вероятность случайного события»</w:t>
            </w:r>
          </w:p>
        </w:tc>
        <w:tc>
          <w:tcPr>
            <w:tcW w:w="4953" w:type="dxa"/>
            <w:vMerge/>
          </w:tcPr>
          <w:p w14:paraId="7FA9553B" w14:textId="77777777" w:rsidR="00880B4D" w:rsidRPr="00053AB3" w:rsidRDefault="00880B4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1E37A515" w14:textId="77777777" w:rsidR="00880B4D" w:rsidRPr="00053AB3" w:rsidRDefault="00880B4D" w:rsidP="007951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57C4D8CA" w14:textId="77777777" w:rsidR="00880B4D" w:rsidRPr="00D07BA6" w:rsidRDefault="00880B4D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80B4D" w:rsidRPr="00053AB3" w14:paraId="2998ADDF" w14:textId="77777777" w:rsidTr="00FB18FD">
        <w:trPr>
          <w:gridAfter w:val="5"/>
          <w:wAfter w:w="5566" w:type="dxa"/>
        </w:trPr>
        <w:tc>
          <w:tcPr>
            <w:tcW w:w="15062" w:type="dxa"/>
            <w:gridSpan w:val="7"/>
          </w:tcPr>
          <w:p w14:paraId="479B3DA5" w14:textId="77777777" w:rsidR="00880B4D" w:rsidRPr="00264791" w:rsidRDefault="00880B4D" w:rsidP="00795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4791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>Рациональные числа и действия над ними</w:t>
            </w:r>
            <w:r w:rsidRPr="00264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(70 ч)</w:t>
            </w:r>
          </w:p>
        </w:tc>
      </w:tr>
      <w:tr w:rsidR="00880B4D" w:rsidRPr="00053AB3" w14:paraId="48312317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61531010" w14:textId="77777777" w:rsidR="00880B4D" w:rsidRPr="00053AB3" w:rsidRDefault="00880B4D" w:rsidP="005A00B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04" w:type="dxa"/>
          </w:tcPr>
          <w:p w14:paraId="4A9C1DAA" w14:textId="77777777" w:rsidR="00880B4D" w:rsidRPr="00053AB3" w:rsidRDefault="00880B4D" w:rsidP="005A00B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9" w:type="dxa"/>
          </w:tcPr>
          <w:p w14:paraId="622AD327" w14:textId="77777777" w:rsidR="00880B4D" w:rsidRPr="00053AB3" w:rsidRDefault="00880B4D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4953" w:type="dxa"/>
            <w:vMerge w:val="restart"/>
          </w:tcPr>
          <w:p w14:paraId="1FF37B8D" w14:textId="77777777" w:rsidR="007A74EE" w:rsidRPr="007A74EE" w:rsidRDefault="007A74EE" w:rsidP="007A7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П</w:t>
            </w:r>
            <w:r w:rsidRPr="007A74EE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ривлечение внимания школьников к ценностному аспекту изучаемых на уроках явлений,</w:t>
            </w:r>
          </w:p>
          <w:p w14:paraId="5AD797C7" w14:textId="77777777" w:rsidR="007A74EE" w:rsidRPr="00D929B2" w:rsidRDefault="007A74EE" w:rsidP="007A74E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и</w:t>
            </w:r>
            <w:r w:rsidRPr="00D929B2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нициирование и поддержка исследовательской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деятельности школьников;</w:t>
            </w:r>
          </w:p>
          <w:p w14:paraId="1BE6990B" w14:textId="77777777" w:rsidR="007A74EE" w:rsidRPr="002D6D70" w:rsidRDefault="007A74EE" w:rsidP="007A74EE">
            <w:pPr>
              <w:tabs>
                <w:tab w:val="left" w:pos="993"/>
                <w:tab w:val="left" w:pos="1310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в</w:t>
            </w:r>
            <w:r w:rsidRPr="002D6D70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  <w:p w14:paraId="7889F61D" w14:textId="77777777" w:rsidR="00880B4D" w:rsidRDefault="00880B4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B39C70" w14:textId="77777777" w:rsidR="007A74EE" w:rsidRDefault="007A74EE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854FBB" w14:textId="77777777" w:rsidR="007A74EE" w:rsidRDefault="007A74EE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5060A4" w14:textId="77777777" w:rsidR="007A74EE" w:rsidRDefault="007A74EE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987E20" w14:textId="77777777" w:rsidR="007A74EE" w:rsidRDefault="007A74EE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2B3F8E" w14:textId="77777777" w:rsidR="007A74EE" w:rsidRDefault="007A74EE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3211B0" w14:textId="77777777" w:rsidR="007A74EE" w:rsidRDefault="007A74EE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DD6461" w14:textId="77777777" w:rsidR="007A74EE" w:rsidRDefault="007A74EE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60B61A" w14:textId="77777777" w:rsidR="007A74EE" w:rsidRDefault="007A74EE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36ED9E" w14:textId="77777777" w:rsidR="007A74EE" w:rsidRDefault="007A74EE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46AF00" w14:textId="77777777" w:rsidR="007A74EE" w:rsidRDefault="007A74EE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B45C5C" w14:textId="77777777" w:rsidR="007A74EE" w:rsidRDefault="007A74EE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47E23B" w14:textId="77777777" w:rsidR="007A74EE" w:rsidRDefault="007A74EE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BEBCBD" w14:textId="77777777" w:rsidR="007A74EE" w:rsidRDefault="007A74EE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5B6730" w14:textId="77777777" w:rsidR="007A74EE" w:rsidRDefault="007A74EE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92960B" w14:textId="77777777" w:rsidR="007A74EE" w:rsidRDefault="007A74EE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931CB5" w14:textId="77777777" w:rsidR="007A74EE" w:rsidRDefault="007A74EE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11734" w14:textId="77777777" w:rsidR="007A74EE" w:rsidRPr="00D929B2" w:rsidRDefault="007A74EE" w:rsidP="007A74EE">
            <w:pPr>
              <w:tabs>
                <w:tab w:val="left" w:pos="993"/>
                <w:tab w:val="left" w:pos="1310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О</w:t>
            </w:r>
            <w:r w:rsidRPr="00D929B2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рганизация шефства мотивированных и эрудированных учащихся над их неуспевающими одноклассниками, дающего школьникам социально значимый опыт с</w:t>
            </w:r>
            <w:r w:rsidR="005E1878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отрудничества и взаимной помощи</w:t>
            </w:r>
          </w:p>
          <w:p w14:paraId="2FA422B9" w14:textId="77777777" w:rsidR="007A74EE" w:rsidRDefault="007A74EE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4DE36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5D90A3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82A0F1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6534C2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A5F661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E9C379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FCE9CD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22614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9BA77A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74E7D5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EEC19B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860803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EE377B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D31BBD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BE206" w14:textId="77777777" w:rsidR="00FB18FD" w:rsidRPr="00FB18FD" w:rsidRDefault="00FB18FD" w:rsidP="00FB18FD">
            <w:pPr>
              <w:tabs>
                <w:tab w:val="left" w:pos="26"/>
                <w:tab w:val="left" w:pos="993"/>
              </w:tabs>
              <w:spacing w:after="0" w:line="240" w:lineRule="auto"/>
              <w:ind w:left="26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П</w:t>
            </w:r>
            <w:r w:rsidRPr="00FB18FD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рименение на уроке интерактивных форм работы учащихся: интеллектуальных игр, стимулирующих позна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вательную мотивацию школьников;</w:t>
            </w:r>
            <w:r w:rsidRPr="00FB18FD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групповой работы или работы в парах, которые учат школьников командной работе и в</w:t>
            </w:r>
            <w:r w:rsidR="005E1878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заимодействию с другими детьми</w:t>
            </w:r>
            <w:r w:rsidRPr="00FB18FD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</w:p>
          <w:p w14:paraId="7C7ADB24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35E18D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1AA03B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81F89C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2B5835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E3B370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677C6C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1CFF91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550B1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5693F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372A5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621F34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53B9B8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8D204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6D94D5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F37DC1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2C2ECE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0C5892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AEBAAC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3C25F6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89212A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CA1716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E45DC4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EDF992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8C6049" w14:textId="77777777" w:rsidR="00FB18FD" w:rsidRPr="007A74EE" w:rsidRDefault="00FB18FD" w:rsidP="00FB1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П</w:t>
            </w:r>
            <w:r w:rsidRPr="007A74EE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ривлечение внимания школьников к ценностному аспекту изучаемых на уроках явлений,</w:t>
            </w:r>
          </w:p>
          <w:p w14:paraId="465688F1" w14:textId="77777777" w:rsidR="00FB18FD" w:rsidRPr="00D929B2" w:rsidRDefault="00FB18FD" w:rsidP="00FB18FD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и</w:t>
            </w:r>
            <w:r w:rsidRPr="00D929B2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нициирование и поддержка исследовательской деятельности школьников.</w:t>
            </w:r>
          </w:p>
          <w:p w14:paraId="00D056C7" w14:textId="77777777" w:rsidR="005E1878" w:rsidRDefault="005E1878" w:rsidP="005E1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D6D70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побуждение школьников соблюдать на уроке общепринятые нормы поведения</w:t>
            </w:r>
          </w:p>
          <w:p w14:paraId="539DBFDF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65D6B4F6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78E93CB2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26CA781E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406EEFB0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7AEE1624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1AD44FCD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5E063487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2F19FCB4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1300612E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109CE8BF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6E99A25A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16F65507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0328AA9D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4A25FDEF" w14:textId="77777777" w:rsid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D6D7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Включение в урок игровых процедур, которые помогают поддержать мотивацию </w:t>
            </w:r>
            <w:r w:rsidRPr="002D6D70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14:paraId="2E8B9CCF" w14:textId="77777777" w:rsidR="00FB18FD" w:rsidRPr="00FB18FD" w:rsidRDefault="00FB18FD" w:rsidP="00A44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8FD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</w:t>
            </w:r>
          </w:p>
        </w:tc>
        <w:tc>
          <w:tcPr>
            <w:tcW w:w="1405" w:type="dxa"/>
          </w:tcPr>
          <w:p w14:paraId="3D0B79A8" w14:textId="77777777" w:rsidR="00880B4D" w:rsidRPr="00053AB3" w:rsidRDefault="00880B4D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7C46EE4E" w14:textId="77777777" w:rsidR="00880B4D" w:rsidRPr="00053AB3" w:rsidRDefault="00880B4D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B4D" w:rsidRPr="00053AB3" w14:paraId="516CEA9F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201C13D5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04" w:type="dxa"/>
          </w:tcPr>
          <w:p w14:paraId="70318A1F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9" w:type="dxa"/>
          </w:tcPr>
          <w:p w14:paraId="378CCCDC" w14:textId="77777777" w:rsidR="00880B4D" w:rsidRPr="00053AB3" w:rsidRDefault="00880B4D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4953" w:type="dxa"/>
            <w:vMerge/>
          </w:tcPr>
          <w:p w14:paraId="2F9BE8AB" w14:textId="77777777" w:rsidR="00880B4D" w:rsidRPr="00053AB3" w:rsidRDefault="00880B4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0B39AC4F" w14:textId="77777777" w:rsidR="00880B4D" w:rsidRPr="00053AB3" w:rsidRDefault="00880B4D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3E94116A" w14:textId="77777777" w:rsidR="00880B4D" w:rsidRPr="00053AB3" w:rsidRDefault="00880B4D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B4D" w:rsidRPr="00053AB3" w14:paraId="0D6C4467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5A71AACE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4" w:type="dxa"/>
          </w:tcPr>
          <w:p w14:paraId="55B280E5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9" w:type="dxa"/>
          </w:tcPr>
          <w:p w14:paraId="3C07A5C9" w14:textId="77777777" w:rsidR="00880B4D" w:rsidRPr="00053AB3" w:rsidRDefault="00880B4D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Координатная прямая</w:t>
            </w:r>
          </w:p>
        </w:tc>
        <w:tc>
          <w:tcPr>
            <w:tcW w:w="4953" w:type="dxa"/>
            <w:vMerge/>
          </w:tcPr>
          <w:p w14:paraId="0C6FECA2" w14:textId="77777777" w:rsidR="00880B4D" w:rsidRPr="00053AB3" w:rsidRDefault="00880B4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3CD5C9CF" w14:textId="77777777" w:rsidR="00880B4D" w:rsidRPr="00053AB3" w:rsidRDefault="00880B4D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70ABE48F" w14:textId="77777777" w:rsidR="00880B4D" w:rsidRPr="00053AB3" w:rsidRDefault="00880B4D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B4D" w:rsidRPr="00053AB3" w14:paraId="75A98752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0D88E00A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4" w:type="dxa"/>
          </w:tcPr>
          <w:p w14:paraId="57079116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89" w:type="dxa"/>
          </w:tcPr>
          <w:p w14:paraId="5855CE56" w14:textId="77777777" w:rsidR="00880B4D" w:rsidRPr="00053AB3" w:rsidRDefault="00880B4D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Координатная прямая</w:t>
            </w:r>
          </w:p>
        </w:tc>
        <w:tc>
          <w:tcPr>
            <w:tcW w:w="4953" w:type="dxa"/>
            <w:vMerge/>
          </w:tcPr>
          <w:p w14:paraId="6ED98ECF" w14:textId="77777777" w:rsidR="00880B4D" w:rsidRPr="00053AB3" w:rsidRDefault="00880B4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2B4885AD" w14:textId="77777777" w:rsidR="00880B4D" w:rsidRPr="00053AB3" w:rsidRDefault="00880B4D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183CF5AC" w14:textId="77777777" w:rsidR="00880B4D" w:rsidRPr="00053AB3" w:rsidRDefault="00880B4D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B4D" w:rsidRPr="00053AB3" w14:paraId="5EE84506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03B94BB4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04" w:type="dxa"/>
          </w:tcPr>
          <w:p w14:paraId="7699F60E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89" w:type="dxa"/>
          </w:tcPr>
          <w:p w14:paraId="0B8163BC" w14:textId="77777777" w:rsidR="00880B4D" w:rsidRPr="00053AB3" w:rsidRDefault="00880B4D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Координатная прямая</w:t>
            </w:r>
          </w:p>
        </w:tc>
        <w:tc>
          <w:tcPr>
            <w:tcW w:w="4953" w:type="dxa"/>
            <w:vMerge/>
          </w:tcPr>
          <w:p w14:paraId="7DDBE575" w14:textId="77777777" w:rsidR="00880B4D" w:rsidRPr="00053AB3" w:rsidRDefault="00880B4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77FEA240" w14:textId="77777777" w:rsidR="00880B4D" w:rsidRPr="00053AB3" w:rsidRDefault="00880B4D" w:rsidP="007951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7EA36F0D" w14:textId="77777777" w:rsidR="00880B4D" w:rsidRPr="00053AB3" w:rsidRDefault="00880B4D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B4D" w:rsidRPr="00053AB3" w14:paraId="35B70221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0FACE866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04" w:type="dxa"/>
          </w:tcPr>
          <w:p w14:paraId="775C5623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89" w:type="dxa"/>
          </w:tcPr>
          <w:p w14:paraId="2C6168B0" w14:textId="77777777" w:rsidR="00880B4D" w:rsidRPr="00053AB3" w:rsidRDefault="00880B4D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Целые числа. Рациональные числа</w:t>
            </w:r>
          </w:p>
        </w:tc>
        <w:tc>
          <w:tcPr>
            <w:tcW w:w="4953" w:type="dxa"/>
            <w:vMerge/>
          </w:tcPr>
          <w:p w14:paraId="2FF9F80A" w14:textId="77777777" w:rsidR="00880B4D" w:rsidRPr="00053AB3" w:rsidRDefault="00880B4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23AD51C7" w14:textId="77777777" w:rsidR="00880B4D" w:rsidRPr="00053AB3" w:rsidRDefault="00880B4D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4B271755" w14:textId="77777777" w:rsidR="00880B4D" w:rsidRPr="00053AB3" w:rsidRDefault="00880B4D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B4D" w:rsidRPr="00053AB3" w14:paraId="1D7F8B71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48D97531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4" w:type="dxa"/>
          </w:tcPr>
          <w:p w14:paraId="5971C466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89" w:type="dxa"/>
          </w:tcPr>
          <w:p w14:paraId="7C885099" w14:textId="77777777" w:rsidR="00880B4D" w:rsidRPr="00053AB3" w:rsidRDefault="00880B4D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Целые числа. Рациональные числа</w:t>
            </w:r>
          </w:p>
        </w:tc>
        <w:tc>
          <w:tcPr>
            <w:tcW w:w="4953" w:type="dxa"/>
            <w:vMerge/>
          </w:tcPr>
          <w:p w14:paraId="1488EBBB" w14:textId="77777777" w:rsidR="00880B4D" w:rsidRPr="00053AB3" w:rsidRDefault="00880B4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63C81902" w14:textId="77777777" w:rsidR="00880B4D" w:rsidRPr="00053AB3" w:rsidRDefault="00880B4D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0E7444C9" w14:textId="77777777" w:rsidR="00880B4D" w:rsidRPr="00053AB3" w:rsidRDefault="00880B4D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B4D" w:rsidRPr="00053AB3" w14:paraId="1071FBC0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41153F46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04" w:type="dxa"/>
          </w:tcPr>
          <w:p w14:paraId="6729365F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89" w:type="dxa"/>
          </w:tcPr>
          <w:p w14:paraId="3317C177" w14:textId="77777777" w:rsidR="00880B4D" w:rsidRPr="00053AB3" w:rsidRDefault="00880B4D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Модуль числа </w:t>
            </w:r>
          </w:p>
        </w:tc>
        <w:tc>
          <w:tcPr>
            <w:tcW w:w="4953" w:type="dxa"/>
            <w:vMerge/>
          </w:tcPr>
          <w:p w14:paraId="3165BBBD" w14:textId="77777777" w:rsidR="00880B4D" w:rsidRPr="00053AB3" w:rsidRDefault="00880B4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26DFFC68" w14:textId="77777777" w:rsidR="00880B4D" w:rsidRPr="00053AB3" w:rsidRDefault="00880B4D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79E2E4D7" w14:textId="77777777" w:rsidR="00880B4D" w:rsidRPr="00053AB3" w:rsidRDefault="00880B4D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B4D" w:rsidRPr="00053AB3" w14:paraId="6DC6C821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7FD3C119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4" w:type="dxa"/>
          </w:tcPr>
          <w:p w14:paraId="79A3DFCE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89" w:type="dxa"/>
          </w:tcPr>
          <w:p w14:paraId="1ECDC844" w14:textId="77777777" w:rsidR="00880B4D" w:rsidRPr="00053AB3" w:rsidRDefault="00880B4D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Модуль числа </w:t>
            </w:r>
          </w:p>
        </w:tc>
        <w:tc>
          <w:tcPr>
            <w:tcW w:w="4953" w:type="dxa"/>
            <w:vMerge/>
          </w:tcPr>
          <w:p w14:paraId="578897DE" w14:textId="77777777" w:rsidR="00880B4D" w:rsidRPr="00053AB3" w:rsidRDefault="00880B4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2E36FE36" w14:textId="77777777" w:rsidR="00880B4D" w:rsidRPr="00053AB3" w:rsidRDefault="00880B4D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0EC319F0" w14:textId="77777777" w:rsidR="00880B4D" w:rsidRPr="00053AB3" w:rsidRDefault="00880B4D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B4D" w:rsidRPr="00053AB3" w14:paraId="3055CAF0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7DF87FD0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04" w:type="dxa"/>
          </w:tcPr>
          <w:p w14:paraId="414C4912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89" w:type="dxa"/>
          </w:tcPr>
          <w:p w14:paraId="269C10C8" w14:textId="77777777" w:rsidR="00880B4D" w:rsidRPr="00053AB3" w:rsidRDefault="00880B4D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Модуль числа </w:t>
            </w:r>
          </w:p>
        </w:tc>
        <w:tc>
          <w:tcPr>
            <w:tcW w:w="4953" w:type="dxa"/>
            <w:vMerge/>
          </w:tcPr>
          <w:p w14:paraId="4C3C88F2" w14:textId="77777777" w:rsidR="00880B4D" w:rsidRPr="00053AB3" w:rsidRDefault="00880B4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495E7FE9" w14:textId="77777777" w:rsidR="00880B4D" w:rsidRPr="00053AB3" w:rsidRDefault="00880B4D" w:rsidP="007951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495DD8DF" w14:textId="77777777" w:rsidR="00880B4D" w:rsidRPr="00053AB3" w:rsidRDefault="00880B4D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B4D" w:rsidRPr="00053AB3" w14:paraId="3CC8AEA6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6657308D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4" w:type="dxa"/>
          </w:tcPr>
          <w:p w14:paraId="39EE897C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89" w:type="dxa"/>
          </w:tcPr>
          <w:p w14:paraId="0F1D21FB" w14:textId="77777777" w:rsidR="00880B4D" w:rsidRPr="00053AB3" w:rsidRDefault="00880B4D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</w:p>
        </w:tc>
        <w:tc>
          <w:tcPr>
            <w:tcW w:w="4953" w:type="dxa"/>
            <w:vMerge/>
          </w:tcPr>
          <w:p w14:paraId="6BAD5C0B" w14:textId="77777777" w:rsidR="00880B4D" w:rsidRPr="00053AB3" w:rsidRDefault="00880B4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74B1053C" w14:textId="77777777" w:rsidR="00880B4D" w:rsidRPr="00053AB3" w:rsidRDefault="00880B4D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4622B6B9" w14:textId="77777777" w:rsidR="00880B4D" w:rsidRPr="00053AB3" w:rsidRDefault="00880B4D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B4D" w:rsidRPr="00053AB3" w14:paraId="5BB78117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79E0EF2B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04" w:type="dxa"/>
          </w:tcPr>
          <w:p w14:paraId="45442ECB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89" w:type="dxa"/>
          </w:tcPr>
          <w:p w14:paraId="63C40A6B" w14:textId="77777777" w:rsidR="00880B4D" w:rsidRPr="00053AB3" w:rsidRDefault="00880B4D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</w:p>
        </w:tc>
        <w:tc>
          <w:tcPr>
            <w:tcW w:w="4953" w:type="dxa"/>
            <w:vMerge/>
          </w:tcPr>
          <w:p w14:paraId="72D0A18E" w14:textId="77777777" w:rsidR="00880B4D" w:rsidRPr="00053AB3" w:rsidRDefault="00880B4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48D2BA00" w14:textId="77777777" w:rsidR="00880B4D" w:rsidRPr="00053AB3" w:rsidRDefault="00880B4D" w:rsidP="00053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57365DC0" w14:textId="77777777" w:rsidR="00880B4D" w:rsidRPr="00053AB3" w:rsidRDefault="00880B4D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B4D" w:rsidRPr="00053AB3" w14:paraId="54C83CA5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29E0303D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04" w:type="dxa"/>
          </w:tcPr>
          <w:p w14:paraId="18A768AF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89" w:type="dxa"/>
          </w:tcPr>
          <w:p w14:paraId="6967B0DA" w14:textId="77777777" w:rsidR="00880B4D" w:rsidRPr="00053AB3" w:rsidRDefault="00880B4D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</w:p>
        </w:tc>
        <w:tc>
          <w:tcPr>
            <w:tcW w:w="4953" w:type="dxa"/>
            <w:vMerge/>
          </w:tcPr>
          <w:p w14:paraId="49F88CA3" w14:textId="77777777" w:rsidR="00880B4D" w:rsidRPr="00053AB3" w:rsidRDefault="00880B4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5F382334" w14:textId="77777777" w:rsidR="00880B4D" w:rsidRPr="00053AB3" w:rsidRDefault="00880B4D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07AB6181" w14:textId="77777777" w:rsidR="00880B4D" w:rsidRPr="00053AB3" w:rsidRDefault="00880B4D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B4D" w:rsidRPr="00053AB3" w14:paraId="33295B77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20CB7B48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4" w:type="dxa"/>
          </w:tcPr>
          <w:p w14:paraId="39453DDE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89" w:type="dxa"/>
          </w:tcPr>
          <w:p w14:paraId="306336C8" w14:textId="77777777" w:rsidR="00880B4D" w:rsidRPr="00053AB3" w:rsidRDefault="00880B4D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</w:p>
        </w:tc>
        <w:tc>
          <w:tcPr>
            <w:tcW w:w="4953" w:type="dxa"/>
            <w:vMerge/>
          </w:tcPr>
          <w:p w14:paraId="693954EB" w14:textId="77777777" w:rsidR="00880B4D" w:rsidRPr="00053AB3" w:rsidRDefault="00880B4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577BB966" w14:textId="77777777" w:rsidR="00880B4D" w:rsidRPr="00053AB3" w:rsidRDefault="00880B4D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40846BD3" w14:textId="77777777" w:rsidR="00880B4D" w:rsidRPr="00053AB3" w:rsidRDefault="00880B4D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B4D" w:rsidRPr="00053AB3" w14:paraId="459309AB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54A6A797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04" w:type="dxa"/>
          </w:tcPr>
          <w:p w14:paraId="18783103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89" w:type="dxa"/>
          </w:tcPr>
          <w:p w14:paraId="55FCFBCF" w14:textId="77777777" w:rsidR="00880B4D" w:rsidRPr="00264791" w:rsidRDefault="00880B4D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4791">
              <w:rPr>
                <w:rStyle w:val="fontstyle01"/>
                <w:rFonts w:ascii="Times New Roman" w:hAnsi="Times New Roman" w:cs="Times New Roman"/>
                <w:color w:val="FF0000"/>
                <w:sz w:val="24"/>
                <w:szCs w:val="24"/>
              </w:rPr>
              <w:t>Контрольная работа № 7 по теме «Рациональные числа. Сравнение рациональных чисел»</w:t>
            </w:r>
          </w:p>
        </w:tc>
        <w:tc>
          <w:tcPr>
            <w:tcW w:w="4953" w:type="dxa"/>
            <w:vMerge/>
          </w:tcPr>
          <w:p w14:paraId="6555051F" w14:textId="77777777" w:rsidR="00880B4D" w:rsidRPr="00053AB3" w:rsidRDefault="00880B4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09B256B3" w14:textId="77777777" w:rsidR="00880B4D" w:rsidRPr="00053AB3" w:rsidRDefault="00880B4D" w:rsidP="007951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19B4BBBD" w14:textId="77777777" w:rsidR="00880B4D" w:rsidRPr="00053AB3" w:rsidRDefault="00880B4D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B4D" w:rsidRPr="00053AB3" w14:paraId="6BEB2B34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34E6ADF4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704" w:type="dxa"/>
          </w:tcPr>
          <w:p w14:paraId="10AC3266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89" w:type="dxa"/>
          </w:tcPr>
          <w:p w14:paraId="391634D8" w14:textId="77777777" w:rsidR="00880B4D" w:rsidRPr="00053AB3" w:rsidRDefault="00880B4D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Сложение рациональных чисел </w:t>
            </w:r>
          </w:p>
        </w:tc>
        <w:tc>
          <w:tcPr>
            <w:tcW w:w="4953" w:type="dxa"/>
            <w:vMerge/>
          </w:tcPr>
          <w:p w14:paraId="23F60861" w14:textId="77777777" w:rsidR="00880B4D" w:rsidRPr="00053AB3" w:rsidRDefault="00880B4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30AC36C6" w14:textId="77777777" w:rsidR="00880B4D" w:rsidRPr="00053AB3" w:rsidRDefault="00880B4D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59BE12FC" w14:textId="77777777" w:rsidR="00880B4D" w:rsidRPr="00053AB3" w:rsidRDefault="00880B4D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B4D" w:rsidRPr="00053AB3" w14:paraId="7CB0F545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37E56C0B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04" w:type="dxa"/>
          </w:tcPr>
          <w:p w14:paraId="776EA91A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89" w:type="dxa"/>
          </w:tcPr>
          <w:p w14:paraId="6B5A32BE" w14:textId="77777777" w:rsidR="00880B4D" w:rsidRPr="00053AB3" w:rsidRDefault="00880B4D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Сложение рациональных чисел </w:t>
            </w:r>
          </w:p>
        </w:tc>
        <w:tc>
          <w:tcPr>
            <w:tcW w:w="4953" w:type="dxa"/>
            <w:vMerge/>
          </w:tcPr>
          <w:p w14:paraId="7E599D3A" w14:textId="77777777" w:rsidR="00880B4D" w:rsidRPr="00053AB3" w:rsidRDefault="00880B4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4EF1C42A" w14:textId="77777777" w:rsidR="00880B4D" w:rsidRPr="00053AB3" w:rsidRDefault="00880B4D" w:rsidP="007951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2BFF501B" w14:textId="77777777" w:rsidR="00880B4D" w:rsidRPr="00053AB3" w:rsidRDefault="00880B4D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B4D" w:rsidRPr="00053AB3" w14:paraId="6A5A7063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2BBE53A0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4" w:type="dxa"/>
          </w:tcPr>
          <w:p w14:paraId="3F9AE8D5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89" w:type="dxa"/>
          </w:tcPr>
          <w:p w14:paraId="34E306B3" w14:textId="77777777" w:rsidR="00880B4D" w:rsidRPr="00053AB3" w:rsidRDefault="00880B4D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Сложение рациональных чисел </w:t>
            </w:r>
          </w:p>
        </w:tc>
        <w:tc>
          <w:tcPr>
            <w:tcW w:w="4953" w:type="dxa"/>
            <w:vMerge/>
          </w:tcPr>
          <w:p w14:paraId="0484DA45" w14:textId="77777777" w:rsidR="00880B4D" w:rsidRPr="00053AB3" w:rsidRDefault="00880B4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77B6495A" w14:textId="77777777" w:rsidR="00880B4D" w:rsidRPr="00053AB3" w:rsidRDefault="00880B4D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2728FC0E" w14:textId="77777777" w:rsidR="00880B4D" w:rsidRPr="00053AB3" w:rsidRDefault="00880B4D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B4D" w:rsidRPr="00053AB3" w14:paraId="0A26AEC5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2A9674DC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4" w:type="dxa"/>
          </w:tcPr>
          <w:p w14:paraId="690DEF2A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89" w:type="dxa"/>
          </w:tcPr>
          <w:p w14:paraId="569D16E4" w14:textId="77777777" w:rsidR="00880B4D" w:rsidRPr="00053AB3" w:rsidRDefault="00880B4D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Сложение рациональных чисел </w:t>
            </w:r>
          </w:p>
        </w:tc>
        <w:tc>
          <w:tcPr>
            <w:tcW w:w="4953" w:type="dxa"/>
            <w:vMerge/>
          </w:tcPr>
          <w:p w14:paraId="63841399" w14:textId="77777777" w:rsidR="00880B4D" w:rsidRPr="00053AB3" w:rsidRDefault="00880B4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5CF0CE90" w14:textId="77777777" w:rsidR="00880B4D" w:rsidRPr="00053AB3" w:rsidRDefault="00880B4D" w:rsidP="00C87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1D315F6E" w14:textId="77777777" w:rsidR="00880B4D" w:rsidRPr="00053AB3" w:rsidRDefault="00880B4D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B4D" w:rsidRPr="00053AB3" w14:paraId="46BA1B24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090B6AB3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4" w:type="dxa"/>
          </w:tcPr>
          <w:p w14:paraId="1609122C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89" w:type="dxa"/>
          </w:tcPr>
          <w:p w14:paraId="750ADDD9" w14:textId="77777777" w:rsidR="00880B4D" w:rsidRPr="00053AB3" w:rsidRDefault="00880B4D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Свойства сложения рациональных чисел</w:t>
            </w:r>
          </w:p>
        </w:tc>
        <w:tc>
          <w:tcPr>
            <w:tcW w:w="4953" w:type="dxa"/>
            <w:vMerge/>
          </w:tcPr>
          <w:p w14:paraId="3CEDD30E" w14:textId="77777777" w:rsidR="00880B4D" w:rsidRPr="00053AB3" w:rsidRDefault="00880B4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0AC6986E" w14:textId="77777777" w:rsidR="00880B4D" w:rsidRPr="00053AB3" w:rsidRDefault="00880B4D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7FD26D5A" w14:textId="77777777" w:rsidR="00880B4D" w:rsidRPr="00053AB3" w:rsidRDefault="00880B4D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B4D" w:rsidRPr="00053AB3" w14:paraId="5E53FC0B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6CB0213F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4" w:type="dxa"/>
          </w:tcPr>
          <w:p w14:paraId="3BF860AD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89" w:type="dxa"/>
          </w:tcPr>
          <w:p w14:paraId="42A1B12D" w14:textId="77777777" w:rsidR="00880B4D" w:rsidRPr="00053AB3" w:rsidRDefault="00880B4D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Свойства сложения рациональных чисел</w:t>
            </w:r>
          </w:p>
        </w:tc>
        <w:tc>
          <w:tcPr>
            <w:tcW w:w="4953" w:type="dxa"/>
            <w:vMerge/>
          </w:tcPr>
          <w:p w14:paraId="5016ED81" w14:textId="77777777" w:rsidR="00880B4D" w:rsidRPr="00053AB3" w:rsidRDefault="00880B4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1AA245C2" w14:textId="77777777" w:rsidR="00880B4D" w:rsidRPr="00053AB3" w:rsidRDefault="00880B4D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5E5AD96C" w14:textId="77777777" w:rsidR="00880B4D" w:rsidRPr="00053AB3" w:rsidRDefault="00880B4D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B4D" w:rsidRPr="00053AB3" w14:paraId="55577334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56F91CD8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704" w:type="dxa"/>
          </w:tcPr>
          <w:p w14:paraId="2DD4650F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89" w:type="dxa"/>
          </w:tcPr>
          <w:p w14:paraId="4835BB14" w14:textId="77777777" w:rsidR="00880B4D" w:rsidRPr="00053AB3" w:rsidRDefault="00880B4D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Вычитание рациональных чисел </w:t>
            </w:r>
          </w:p>
        </w:tc>
        <w:tc>
          <w:tcPr>
            <w:tcW w:w="4953" w:type="dxa"/>
            <w:vMerge/>
          </w:tcPr>
          <w:p w14:paraId="5056C4CF" w14:textId="77777777" w:rsidR="00880B4D" w:rsidRPr="00053AB3" w:rsidRDefault="00880B4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2BC90B2C" w14:textId="77777777" w:rsidR="00880B4D" w:rsidRPr="00053AB3" w:rsidRDefault="00880B4D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5ABE65E2" w14:textId="77777777" w:rsidR="00880B4D" w:rsidRPr="00053AB3" w:rsidRDefault="00880B4D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B4D" w:rsidRPr="00053AB3" w14:paraId="1061B2A5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16EB8582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04" w:type="dxa"/>
          </w:tcPr>
          <w:p w14:paraId="646D8A1E" w14:textId="77777777" w:rsidR="00880B4D" w:rsidRPr="00053AB3" w:rsidRDefault="00880B4D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89" w:type="dxa"/>
          </w:tcPr>
          <w:p w14:paraId="59587C16" w14:textId="77777777" w:rsidR="00880B4D" w:rsidRPr="00053AB3" w:rsidRDefault="00880B4D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Вычитание рациональных чисел </w:t>
            </w:r>
          </w:p>
        </w:tc>
        <w:tc>
          <w:tcPr>
            <w:tcW w:w="4953" w:type="dxa"/>
            <w:vMerge/>
          </w:tcPr>
          <w:p w14:paraId="329D3401" w14:textId="77777777" w:rsidR="00880B4D" w:rsidRPr="00053AB3" w:rsidRDefault="00880B4D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53E0E64D" w14:textId="77777777" w:rsidR="00880B4D" w:rsidRPr="00053AB3" w:rsidRDefault="00880B4D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75EFECF0" w14:textId="77777777" w:rsidR="00880B4D" w:rsidRPr="00053AB3" w:rsidRDefault="00880B4D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916" w:rsidRPr="00053AB3" w14:paraId="1AC7BF89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0F0F165F" w14:textId="77777777" w:rsidR="00824916" w:rsidRPr="00053AB3" w:rsidRDefault="0082491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04" w:type="dxa"/>
          </w:tcPr>
          <w:p w14:paraId="50D9F75A" w14:textId="77777777" w:rsidR="00824916" w:rsidRPr="00053AB3" w:rsidRDefault="0082491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89" w:type="dxa"/>
          </w:tcPr>
          <w:p w14:paraId="54F3246A" w14:textId="77777777" w:rsidR="00824916" w:rsidRPr="00053AB3" w:rsidRDefault="0082491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Вычитание рациональных чисел </w:t>
            </w:r>
          </w:p>
        </w:tc>
        <w:tc>
          <w:tcPr>
            <w:tcW w:w="4953" w:type="dxa"/>
            <w:vMerge/>
          </w:tcPr>
          <w:p w14:paraId="0EC8E5DB" w14:textId="77777777" w:rsidR="00824916" w:rsidRPr="00053AB3" w:rsidRDefault="0082491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4C26B2E3" w14:textId="77777777" w:rsidR="00824916" w:rsidRPr="00053AB3" w:rsidRDefault="00824916" w:rsidP="00C87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03A98E61" w14:textId="77777777" w:rsidR="00824916" w:rsidRPr="00053AB3" w:rsidRDefault="00824916" w:rsidP="003A3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916" w:rsidRPr="00053AB3" w14:paraId="57CEDA79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7C0BA942" w14:textId="77777777" w:rsidR="00824916" w:rsidRPr="00053AB3" w:rsidRDefault="0082491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04" w:type="dxa"/>
          </w:tcPr>
          <w:p w14:paraId="6669358C" w14:textId="77777777" w:rsidR="00824916" w:rsidRPr="00053AB3" w:rsidRDefault="0082491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89" w:type="dxa"/>
          </w:tcPr>
          <w:p w14:paraId="6D381D57" w14:textId="77777777" w:rsidR="00824916" w:rsidRPr="00053AB3" w:rsidRDefault="0082491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Вычитание рациональных чисел </w:t>
            </w:r>
          </w:p>
        </w:tc>
        <w:tc>
          <w:tcPr>
            <w:tcW w:w="4953" w:type="dxa"/>
            <w:vMerge/>
          </w:tcPr>
          <w:p w14:paraId="1CCA7883" w14:textId="77777777" w:rsidR="00824916" w:rsidRPr="00053AB3" w:rsidRDefault="0082491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1E7DEE44" w14:textId="77777777" w:rsidR="00824916" w:rsidRPr="00053AB3" w:rsidRDefault="00824916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602A74C7" w14:textId="77777777" w:rsidR="00824916" w:rsidRPr="00053AB3" w:rsidRDefault="00824916" w:rsidP="003A3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916" w:rsidRPr="00053AB3" w14:paraId="5994F595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35A0282D" w14:textId="77777777" w:rsidR="00824916" w:rsidRPr="00053AB3" w:rsidRDefault="0082491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04" w:type="dxa"/>
          </w:tcPr>
          <w:p w14:paraId="5C32267B" w14:textId="77777777" w:rsidR="00824916" w:rsidRPr="00053AB3" w:rsidRDefault="0082491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89" w:type="dxa"/>
          </w:tcPr>
          <w:p w14:paraId="0AFB1840" w14:textId="77777777" w:rsidR="00824916" w:rsidRPr="00053AB3" w:rsidRDefault="0082491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Вычитание рациональных чисел </w:t>
            </w:r>
          </w:p>
        </w:tc>
        <w:tc>
          <w:tcPr>
            <w:tcW w:w="4953" w:type="dxa"/>
            <w:vMerge/>
          </w:tcPr>
          <w:p w14:paraId="5DDE0160" w14:textId="77777777" w:rsidR="00824916" w:rsidRPr="00053AB3" w:rsidRDefault="0082491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28E7AD92" w14:textId="77777777" w:rsidR="00824916" w:rsidRPr="00053AB3" w:rsidRDefault="00824916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5AFA90E1" w14:textId="77777777" w:rsidR="00824916" w:rsidRPr="00053AB3" w:rsidRDefault="00824916" w:rsidP="003A3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916" w:rsidRPr="00053AB3" w14:paraId="6C1F94E2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429E39E8" w14:textId="77777777" w:rsidR="00824916" w:rsidRPr="00053AB3" w:rsidRDefault="0082491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04" w:type="dxa"/>
          </w:tcPr>
          <w:p w14:paraId="4B205EE2" w14:textId="77777777" w:rsidR="00824916" w:rsidRPr="00053AB3" w:rsidRDefault="0082491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89" w:type="dxa"/>
          </w:tcPr>
          <w:p w14:paraId="33E4E9A1" w14:textId="77777777" w:rsidR="00824916" w:rsidRPr="00264791" w:rsidRDefault="0082491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4791">
              <w:rPr>
                <w:rStyle w:val="fontstyle01"/>
                <w:rFonts w:ascii="Times New Roman" w:hAnsi="Times New Roman" w:cs="Times New Roman"/>
                <w:color w:val="FF0000"/>
                <w:sz w:val="24"/>
                <w:szCs w:val="24"/>
              </w:rPr>
              <w:t>Контрольная работа № 8 по теме «Сложение и вычитание рациональных чисел»</w:t>
            </w:r>
          </w:p>
        </w:tc>
        <w:tc>
          <w:tcPr>
            <w:tcW w:w="4953" w:type="dxa"/>
            <w:vMerge/>
          </w:tcPr>
          <w:p w14:paraId="6FE3A40C" w14:textId="77777777" w:rsidR="00824916" w:rsidRPr="00053AB3" w:rsidRDefault="0082491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0B19430B" w14:textId="77777777" w:rsidR="00824916" w:rsidRPr="00053AB3" w:rsidRDefault="00824916" w:rsidP="00C87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632DB903" w14:textId="77777777" w:rsidR="00824916" w:rsidRPr="00053AB3" w:rsidRDefault="0082491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916" w:rsidRPr="00053AB3" w14:paraId="7D827061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129F986B" w14:textId="77777777" w:rsidR="00824916" w:rsidRPr="00053AB3" w:rsidRDefault="0082491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704" w:type="dxa"/>
          </w:tcPr>
          <w:p w14:paraId="0FA6ED28" w14:textId="77777777" w:rsidR="00824916" w:rsidRPr="00053AB3" w:rsidRDefault="0082491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89" w:type="dxa"/>
          </w:tcPr>
          <w:p w14:paraId="11E4D86C" w14:textId="77777777" w:rsidR="00824916" w:rsidRPr="00053AB3" w:rsidRDefault="0082491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Умножение рациональных чисел</w:t>
            </w:r>
          </w:p>
        </w:tc>
        <w:tc>
          <w:tcPr>
            <w:tcW w:w="4953" w:type="dxa"/>
            <w:vMerge/>
          </w:tcPr>
          <w:p w14:paraId="134F6641" w14:textId="77777777" w:rsidR="00824916" w:rsidRPr="00053AB3" w:rsidRDefault="0082491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681275DF" w14:textId="77777777" w:rsidR="00824916" w:rsidRPr="00053AB3" w:rsidRDefault="00824916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2740D6F0" w14:textId="77777777" w:rsidR="00824916" w:rsidRPr="00053AB3" w:rsidRDefault="0082491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916" w:rsidRPr="00053AB3" w14:paraId="6EA42656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101E261D" w14:textId="77777777" w:rsidR="00824916" w:rsidRPr="00053AB3" w:rsidRDefault="0082491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4" w:type="dxa"/>
          </w:tcPr>
          <w:p w14:paraId="6FA8D729" w14:textId="77777777" w:rsidR="00824916" w:rsidRPr="00053AB3" w:rsidRDefault="0082491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89" w:type="dxa"/>
          </w:tcPr>
          <w:p w14:paraId="3B533BAD" w14:textId="77777777" w:rsidR="00824916" w:rsidRPr="00053AB3" w:rsidRDefault="0082491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Умножение рациональных чисел</w:t>
            </w:r>
          </w:p>
        </w:tc>
        <w:tc>
          <w:tcPr>
            <w:tcW w:w="4953" w:type="dxa"/>
            <w:vMerge/>
          </w:tcPr>
          <w:p w14:paraId="03253863" w14:textId="77777777" w:rsidR="00824916" w:rsidRPr="00053AB3" w:rsidRDefault="0082491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45F0EDF4" w14:textId="77777777" w:rsidR="00824916" w:rsidRPr="00053AB3" w:rsidRDefault="00824916" w:rsidP="00C87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46E58821" w14:textId="77777777" w:rsidR="00824916" w:rsidRPr="00053AB3" w:rsidRDefault="0082491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916" w:rsidRPr="00053AB3" w14:paraId="412DC973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2A5FB4F8" w14:textId="77777777" w:rsidR="00824916" w:rsidRPr="00053AB3" w:rsidRDefault="0082491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4" w:type="dxa"/>
          </w:tcPr>
          <w:p w14:paraId="34AE4E29" w14:textId="77777777" w:rsidR="00824916" w:rsidRPr="00053AB3" w:rsidRDefault="0082491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89" w:type="dxa"/>
          </w:tcPr>
          <w:p w14:paraId="1DF939FD" w14:textId="77777777" w:rsidR="00824916" w:rsidRPr="00053AB3" w:rsidRDefault="0082491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Умножение рациональных чисел</w:t>
            </w:r>
          </w:p>
        </w:tc>
        <w:tc>
          <w:tcPr>
            <w:tcW w:w="4953" w:type="dxa"/>
            <w:vMerge/>
          </w:tcPr>
          <w:p w14:paraId="7D325022" w14:textId="77777777" w:rsidR="00824916" w:rsidRPr="00053AB3" w:rsidRDefault="0082491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0E393585" w14:textId="77777777" w:rsidR="00824916" w:rsidRPr="00053AB3" w:rsidRDefault="00824916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43C6EAE2" w14:textId="77777777" w:rsidR="00824916" w:rsidRPr="00053AB3" w:rsidRDefault="0082491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916" w:rsidRPr="00053AB3" w14:paraId="123EA043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14962975" w14:textId="77777777" w:rsidR="00824916" w:rsidRPr="00053AB3" w:rsidRDefault="0082491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04" w:type="dxa"/>
          </w:tcPr>
          <w:p w14:paraId="5FC11776" w14:textId="77777777" w:rsidR="00824916" w:rsidRPr="00053AB3" w:rsidRDefault="0082491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89" w:type="dxa"/>
          </w:tcPr>
          <w:p w14:paraId="0DADFF49" w14:textId="77777777" w:rsidR="00824916" w:rsidRPr="00053AB3" w:rsidRDefault="0082491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Умножение рациональных чисел</w:t>
            </w:r>
          </w:p>
        </w:tc>
        <w:tc>
          <w:tcPr>
            <w:tcW w:w="4953" w:type="dxa"/>
            <w:vMerge/>
          </w:tcPr>
          <w:p w14:paraId="672738D5" w14:textId="77777777" w:rsidR="00824916" w:rsidRPr="00053AB3" w:rsidRDefault="0082491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66BC2EC0" w14:textId="77777777" w:rsidR="00824916" w:rsidRPr="00053AB3" w:rsidRDefault="00824916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5C5A60C0" w14:textId="77777777" w:rsidR="00824916" w:rsidRPr="00053AB3" w:rsidRDefault="0082491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916" w:rsidRPr="00053AB3" w14:paraId="73A2C043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0796DD25" w14:textId="77777777" w:rsidR="00824916" w:rsidRPr="00053AB3" w:rsidRDefault="0082491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4" w:type="dxa"/>
          </w:tcPr>
          <w:p w14:paraId="41AE8DC3" w14:textId="77777777" w:rsidR="00824916" w:rsidRPr="00053AB3" w:rsidRDefault="0082491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89" w:type="dxa"/>
          </w:tcPr>
          <w:p w14:paraId="608149F4" w14:textId="77777777" w:rsidR="00824916" w:rsidRPr="00053AB3" w:rsidRDefault="0082491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Переместительное и сочетательное свойства умножения рациональных чисел. Коэффициент </w:t>
            </w:r>
          </w:p>
        </w:tc>
        <w:tc>
          <w:tcPr>
            <w:tcW w:w="4953" w:type="dxa"/>
            <w:vMerge/>
          </w:tcPr>
          <w:p w14:paraId="5AFF06DB" w14:textId="77777777" w:rsidR="00824916" w:rsidRPr="00053AB3" w:rsidRDefault="0082491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04B6EB02" w14:textId="77777777" w:rsidR="00824916" w:rsidRPr="00053AB3" w:rsidRDefault="00824916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78627155" w14:textId="77777777" w:rsidR="00824916" w:rsidRPr="00053AB3" w:rsidRDefault="0082491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916" w:rsidRPr="00053AB3" w14:paraId="5988021B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45B6CA3E" w14:textId="77777777" w:rsidR="00824916" w:rsidRPr="00053AB3" w:rsidRDefault="0082491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4" w:type="dxa"/>
          </w:tcPr>
          <w:p w14:paraId="107988C3" w14:textId="77777777" w:rsidR="00824916" w:rsidRPr="00053AB3" w:rsidRDefault="0082491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89" w:type="dxa"/>
          </w:tcPr>
          <w:p w14:paraId="21806B52" w14:textId="77777777" w:rsidR="00824916" w:rsidRPr="00053AB3" w:rsidRDefault="0082491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Переместительное и сочетательное свойства умножения рациональных чисел. Коэффициент </w:t>
            </w:r>
          </w:p>
        </w:tc>
        <w:tc>
          <w:tcPr>
            <w:tcW w:w="4953" w:type="dxa"/>
            <w:vMerge/>
          </w:tcPr>
          <w:p w14:paraId="56A1F165" w14:textId="77777777" w:rsidR="00824916" w:rsidRPr="00053AB3" w:rsidRDefault="0082491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1DB689E8" w14:textId="77777777" w:rsidR="00824916" w:rsidRPr="00053AB3" w:rsidRDefault="00824916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7ED5576E" w14:textId="77777777" w:rsidR="00824916" w:rsidRPr="00053AB3" w:rsidRDefault="0082491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916" w:rsidRPr="00053AB3" w14:paraId="1234BAC5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51C5BC6B" w14:textId="77777777" w:rsidR="00824916" w:rsidRPr="00053AB3" w:rsidRDefault="0082491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04" w:type="dxa"/>
          </w:tcPr>
          <w:p w14:paraId="29DA4351" w14:textId="77777777" w:rsidR="00824916" w:rsidRPr="00053AB3" w:rsidRDefault="0082491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89" w:type="dxa"/>
          </w:tcPr>
          <w:p w14:paraId="35554A3A" w14:textId="77777777" w:rsidR="00824916" w:rsidRPr="00053AB3" w:rsidRDefault="0082491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Переместительное и сочетательное свойства умножения рациональных чисел. Коэффициент </w:t>
            </w:r>
          </w:p>
        </w:tc>
        <w:tc>
          <w:tcPr>
            <w:tcW w:w="4953" w:type="dxa"/>
            <w:vMerge/>
          </w:tcPr>
          <w:p w14:paraId="240D57B5" w14:textId="77777777" w:rsidR="00824916" w:rsidRPr="00053AB3" w:rsidRDefault="0082491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2EEA7CEB" w14:textId="77777777" w:rsidR="00824916" w:rsidRPr="00053AB3" w:rsidRDefault="00824916" w:rsidP="00C87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74C705C1" w14:textId="77777777" w:rsidR="00824916" w:rsidRPr="00053AB3" w:rsidRDefault="0082491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916" w:rsidRPr="00053AB3" w14:paraId="432F7CD2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0BEDE293" w14:textId="77777777" w:rsidR="00824916" w:rsidRPr="00053AB3" w:rsidRDefault="0082491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04" w:type="dxa"/>
          </w:tcPr>
          <w:p w14:paraId="4019CE0F" w14:textId="77777777" w:rsidR="00824916" w:rsidRPr="00053AB3" w:rsidRDefault="0082491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689" w:type="dxa"/>
          </w:tcPr>
          <w:p w14:paraId="3902F92E" w14:textId="77777777" w:rsidR="00824916" w:rsidRPr="00053AB3" w:rsidRDefault="0082491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Распределительное свойство умножения </w:t>
            </w:r>
          </w:p>
        </w:tc>
        <w:tc>
          <w:tcPr>
            <w:tcW w:w="4953" w:type="dxa"/>
            <w:vMerge/>
          </w:tcPr>
          <w:p w14:paraId="421E2A7C" w14:textId="77777777" w:rsidR="00824916" w:rsidRPr="00053AB3" w:rsidRDefault="0082491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1A50A98C" w14:textId="77777777" w:rsidR="00824916" w:rsidRPr="00053AB3" w:rsidRDefault="00824916" w:rsidP="007951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238512D0" w14:textId="77777777" w:rsidR="00824916" w:rsidRPr="00053AB3" w:rsidRDefault="0082491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916" w:rsidRPr="00053AB3" w14:paraId="056DF4BF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0FD4542A" w14:textId="77777777" w:rsidR="00824916" w:rsidRPr="00053AB3" w:rsidRDefault="0082491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04" w:type="dxa"/>
          </w:tcPr>
          <w:p w14:paraId="5FAD9ADC" w14:textId="77777777" w:rsidR="00824916" w:rsidRPr="00053AB3" w:rsidRDefault="0082491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89" w:type="dxa"/>
          </w:tcPr>
          <w:p w14:paraId="221ACE54" w14:textId="77777777" w:rsidR="00824916" w:rsidRPr="00053AB3" w:rsidRDefault="0082491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Распределительное свойство умножения </w:t>
            </w:r>
          </w:p>
        </w:tc>
        <w:tc>
          <w:tcPr>
            <w:tcW w:w="4953" w:type="dxa"/>
            <w:vMerge/>
          </w:tcPr>
          <w:p w14:paraId="796A2F46" w14:textId="77777777" w:rsidR="00824916" w:rsidRPr="00053AB3" w:rsidRDefault="0082491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79A48A8F" w14:textId="77777777" w:rsidR="00824916" w:rsidRPr="00053AB3" w:rsidRDefault="00824916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38649326" w14:textId="77777777" w:rsidR="00824916" w:rsidRPr="00053AB3" w:rsidRDefault="0082491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916" w:rsidRPr="00053AB3" w14:paraId="1D5353AE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6652F1FD" w14:textId="77777777" w:rsidR="00824916" w:rsidRPr="00053AB3" w:rsidRDefault="0082491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704" w:type="dxa"/>
          </w:tcPr>
          <w:p w14:paraId="171A765E" w14:textId="77777777" w:rsidR="00824916" w:rsidRPr="00053AB3" w:rsidRDefault="0082491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689" w:type="dxa"/>
          </w:tcPr>
          <w:p w14:paraId="6D3BA67F" w14:textId="77777777" w:rsidR="00824916" w:rsidRPr="00053AB3" w:rsidRDefault="0082491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Распределительное свойство умножения </w:t>
            </w:r>
          </w:p>
        </w:tc>
        <w:tc>
          <w:tcPr>
            <w:tcW w:w="4953" w:type="dxa"/>
            <w:vMerge/>
          </w:tcPr>
          <w:p w14:paraId="246F58BD" w14:textId="77777777" w:rsidR="00824916" w:rsidRPr="00053AB3" w:rsidRDefault="0082491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5EAC1536" w14:textId="77777777" w:rsidR="00824916" w:rsidRPr="00053AB3" w:rsidRDefault="00824916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0AB6AE8F" w14:textId="77777777" w:rsidR="00824916" w:rsidRPr="00053AB3" w:rsidRDefault="0082491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916" w:rsidRPr="00053AB3" w14:paraId="7C313630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20BE08BD" w14:textId="77777777" w:rsidR="00824916" w:rsidRPr="00053AB3" w:rsidRDefault="0082491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704" w:type="dxa"/>
          </w:tcPr>
          <w:p w14:paraId="3561FBEC" w14:textId="77777777" w:rsidR="00824916" w:rsidRPr="00053AB3" w:rsidRDefault="00824916" w:rsidP="005A00B5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89" w:type="dxa"/>
          </w:tcPr>
          <w:p w14:paraId="0B0A6E98" w14:textId="77777777" w:rsidR="00824916" w:rsidRPr="00053AB3" w:rsidRDefault="00824916" w:rsidP="005A0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Распределительное свойство умножения </w:t>
            </w:r>
          </w:p>
        </w:tc>
        <w:tc>
          <w:tcPr>
            <w:tcW w:w="4953" w:type="dxa"/>
            <w:vMerge/>
          </w:tcPr>
          <w:p w14:paraId="2A41793D" w14:textId="77777777" w:rsidR="00824916" w:rsidRPr="00053AB3" w:rsidRDefault="00824916" w:rsidP="005A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2CD4DF98" w14:textId="77777777" w:rsidR="00824916" w:rsidRPr="00053AB3" w:rsidRDefault="00824916" w:rsidP="00C87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7D929A2A" w14:textId="77777777" w:rsidR="00824916" w:rsidRPr="00053AB3" w:rsidRDefault="00824916" w:rsidP="007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916" w:rsidRPr="00053AB3" w14:paraId="2A90DFC3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06F8D63D" w14:textId="77777777" w:rsidR="00824916" w:rsidRPr="00053AB3" w:rsidRDefault="00824916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4" w:type="dxa"/>
          </w:tcPr>
          <w:p w14:paraId="133F8CF3" w14:textId="77777777" w:rsidR="00824916" w:rsidRPr="00053AB3" w:rsidRDefault="00824916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689" w:type="dxa"/>
          </w:tcPr>
          <w:p w14:paraId="080EEEE4" w14:textId="77777777" w:rsidR="00824916" w:rsidRPr="00053AB3" w:rsidRDefault="00824916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Распределительное свойство умножения </w:t>
            </w:r>
          </w:p>
        </w:tc>
        <w:tc>
          <w:tcPr>
            <w:tcW w:w="4953" w:type="dxa"/>
            <w:vMerge/>
          </w:tcPr>
          <w:p w14:paraId="3FEF658A" w14:textId="77777777" w:rsidR="00824916" w:rsidRPr="00053AB3" w:rsidRDefault="00824916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5E172843" w14:textId="77777777" w:rsidR="00824916" w:rsidRPr="00053AB3" w:rsidRDefault="00824916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397076F8" w14:textId="77777777" w:rsidR="00824916" w:rsidRPr="00053AB3" w:rsidRDefault="00824916" w:rsidP="00C4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916" w:rsidRPr="00053AB3" w14:paraId="4E913072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12E50340" w14:textId="77777777" w:rsidR="00824916" w:rsidRPr="00053AB3" w:rsidRDefault="00824916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04" w:type="dxa"/>
          </w:tcPr>
          <w:p w14:paraId="76BA65B2" w14:textId="77777777" w:rsidR="00824916" w:rsidRPr="00053AB3" w:rsidRDefault="00824916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689" w:type="dxa"/>
          </w:tcPr>
          <w:p w14:paraId="67DC4763" w14:textId="77777777" w:rsidR="00824916" w:rsidRPr="00053AB3" w:rsidRDefault="00824916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Деление рациональных чисел</w:t>
            </w:r>
          </w:p>
        </w:tc>
        <w:tc>
          <w:tcPr>
            <w:tcW w:w="4953" w:type="dxa"/>
            <w:vMerge/>
          </w:tcPr>
          <w:p w14:paraId="08AB8632" w14:textId="77777777" w:rsidR="00824916" w:rsidRPr="00053AB3" w:rsidRDefault="00824916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3747EEDA" w14:textId="77777777" w:rsidR="00824916" w:rsidRPr="00053AB3" w:rsidRDefault="00824916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5DA2EDFF" w14:textId="77777777" w:rsidR="00824916" w:rsidRPr="00053AB3" w:rsidRDefault="00824916" w:rsidP="00C40D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24916" w:rsidRPr="00053AB3" w14:paraId="2359EC23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32FC52F7" w14:textId="77777777" w:rsidR="00824916" w:rsidRPr="00053AB3" w:rsidRDefault="00824916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04" w:type="dxa"/>
          </w:tcPr>
          <w:p w14:paraId="1507A77F" w14:textId="77777777" w:rsidR="00824916" w:rsidRPr="00053AB3" w:rsidRDefault="00824916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689" w:type="dxa"/>
          </w:tcPr>
          <w:p w14:paraId="61B17DD7" w14:textId="77777777" w:rsidR="00824916" w:rsidRPr="00053AB3" w:rsidRDefault="00824916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Деление рациональных чисел</w:t>
            </w:r>
          </w:p>
        </w:tc>
        <w:tc>
          <w:tcPr>
            <w:tcW w:w="4953" w:type="dxa"/>
            <w:vMerge/>
          </w:tcPr>
          <w:p w14:paraId="71357E9D" w14:textId="77777777" w:rsidR="00824916" w:rsidRPr="00053AB3" w:rsidRDefault="00824916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2C474140" w14:textId="77777777" w:rsidR="00824916" w:rsidRPr="00053AB3" w:rsidRDefault="00824916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449F0399" w14:textId="77777777" w:rsidR="00824916" w:rsidRPr="00053AB3" w:rsidRDefault="00824916" w:rsidP="00C40D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4916" w:rsidRPr="00053AB3" w14:paraId="02B43121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4BC4AF3D" w14:textId="77777777" w:rsidR="00824916" w:rsidRPr="00053AB3" w:rsidRDefault="00824916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704" w:type="dxa"/>
          </w:tcPr>
          <w:p w14:paraId="53839DA9" w14:textId="77777777" w:rsidR="00824916" w:rsidRPr="00053AB3" w:rsidRDefault="00824916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689" w:type="dxa"/>
          </w:tcPr>
          <w:p w14:paraId="7B4448D0" w14:textId="77777777" w:rsidR="00824916" w:rsidRPr="00053AB3" w:rsidRDefault="00824916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Деление рациональных чисел</w:t>
            </w:r>
          </w:p>
        </w:tc>
        <w:tc>
          <w:tcPr>
            <w:tcW w:w="4953" w:type="dxa"/>
            <w:vMerge/>
          </w:tcPr>
          <w:p w14:paraId="05AA4D66" w14:textId="77777777" w:rsidR="00824916" w:rsidRPr="00053AB3" w:rsidRDefault="00824916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71680304" w14:textId="77777777" w:rsidR="00824916" w:rsidRPr="00053AB3" w:rsidRDefault="00824916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3E489CCD" w14:textId="77777777" w:rsidR="00824916" w:rsidRPr="00053AB3" w:rsidRDefault="00824916" w:rsidP="00C40D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4916" w:rsidRPr="00053AB3" w14:paraId="020F5DCA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55CD6B7F" w14:textId="77777777" w:rsidR="00824916" w:rsidRPr="00053AB3" w:rsidRDefault="00824916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704" w:type="dxa"/>
          </w:tcPr>
          <w:p w14:paraId="44A1BCEF" w14:textId="77777777" w:rsidR="00824916" w:rsidRPr="00053AB3" w:rsidRDefault="00824916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689" w:type="dxa"/>
          </w:tcPr>
          <w:p w14:paraId="0BD9E67B" w14:textId="77777777" w:rsidR="00824916" w:rsidRPr="00053AB3" w:rsidRDefault="00824916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Деление рациональных чисел</w:t>
            </w:r>
          </w:p>
        </w:tc>
        <w:tc>
          <w:tcPr>
            <w:tcW w:w="4953" w:type="dxa"/>
            <w:vMerge/>
          </w:tcPr>
          <w:p w14:paraId="416BC55D" w14:textId="77777777" w:rsidR="00824916" w:rsidRPr="00053AB3" w:rsidRDefault="00824916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5E7F61F7" w14:textId="77777777" w:rsidR="00824916" w:rsidRPr="00053AB3" w:rsidRDefault="00824916" w:rsidP="00C87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57DE311F" w14:textId="77777777" w:rsidR="00824916" w:rsidRPr="00053AB3" w:rsidRDefault="00824916" w:rsidP="00C40D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4916" w:rsidRPr="00053AB3" w14:paraId="1A0321AD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228DB499" w14:textId="77777777" w:rsidR="00824916" w:rsidRPr="00053AB3" w:rsidRDefault="00824916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4" w:type="dxa"/>
          </w:tcPr>
          <w:p w14:paraId="31561D7D" w14:textId="77777777" w:rsidR="00824916" w:rsidRPr="00053AB3" w:rsidRDefault="00824916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689" w:type="dxa"/>
          </w:tcPr>
          <w:p w14:paraId="4FB60EF7" w14:textId="77777777" w:rsidR="00824916" w:rsidRPr="00264791" w:rsidRDefault="00824916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64791">
              <w:rPr>
                <w:rStyle w:val="fontstyle01"/>
                <w:rFonts w:ascii="Times New Roman" w:hAnsi="Times New Roman" w:cs="Times New Roman"/>
                <w:color w:val="FF0000"/>
                <w:sz w:val="24"/>
                <w:szCs w:val="24"/>
              </w:rPr>
              <w:t>Контрольная работа № 9 по теме «Умножение и деление рациональных чисел»</w:t>
            </w:r>
          </w:p>
        </w:tc>
        <w:tc>
          <w:tcPr>
            <w:tcW w:w="4953" w:type="dxa"/>
            <w:vMerge/>
          </w:tcPr>
          <w:p w14:paraId="1668E94F" w14:textId="77777777" w:rsidR="00824916" w:rsidRPr="00053AB3" w:rsidRDefault="00824916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51CB2B6E" w14:textId="77777777" w:rsidR="00824916" w:rsidRPr="00053AB3" w:rsidRDefault="00824916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7A4DE97C" w14:textId="77777777" w:rsidR="00824916" w:rsidRPr="00053AB3" w:rsidRDefault="00824916" w:rsidP="00C40D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24916" w:rsidRPr="00053AB3" w14:paraId="2A2CE62F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052FA56B" w14:textId="77777777" w:rsidR="00824916" w:rsidRPr="00053AB3" w:rsidRDefault="00824916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704" w:type="dxa"/>
          </w:tcPr>
          <w:p w14:paraId="0FE9BCDC" w14:textId="77777777" w:rsidR="00824916" w:rsidRPr="00053AB3" w:rsidRDefault="00824916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89" w:type="dxa"/>
          </w:tcPr>
          <w:p w14:paraId="14FF063D" w14:textId="77777777" w:rsidR="00824916" w:rsidRPr="00053AB3" w:rsidRDefault="00824916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Решение уравнений </w:t>
            </w:r>
          </w:p>
        </w:tc>
        <w:tc>
          <w:tcPr>
            <w:tcW w:w="4953" w:type="dxa"/>
            <w:vMerge/>
          </w:tcPr>
          <w:p w14:paraId="169EFC1F" w14:textId="77777777" w:rsidR="00824916" w:rsidRPr="00053AB3" w:rsidRDefault="00824916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6C3B004F" w14:textId="77777777" w:rsidR="00824916" w:rsidRPr="00053AB3" w:rsidRDefault="00824916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2E87C8BE" w14:textId="77777777" w:rsidR="00824916" w:rsidRPr="00053AB3" w:rsidRDefault="00824916" w:rsidP="00C40D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5BFB" w:rsidRPr="00053AB3" w14:paraId="17A485C3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178765A7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704" w:type="dxa"/>
          </w:tcPr>
          <w:p w14:paraId="40538392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689" w:type="dxa"/>
          </w:tcPr>
          <w:p w14:paraId="5EEB51F4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Решение уравнений </w:t>
            </w:r>
          </w:p>
        </w:tc>
        <w:tc>
          <w:tcPr>
            <w:tcW w:w="4953" w:type="dxa"/>
            <w:vMerge/>
          </w:tcPr>
          <w:p w14:paraId="04B3D649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02305D6E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147CED33" w14:textId="77777777" w:rsidR="00335BFB" w:rsidRPr="00053AB3" w:rsidRDefault="00335BFB" w:rsidP="00335B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5BFB" w:rsidRPr="00053AB3" w14:paraId="04AB0C5A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1DAC5838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704" w:type="dxa"/>
          </w:tcPr>
          <w:p w14:paraId="77C10FAB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689" w:type="dxa"/>
          </w:tcPr>
          <w:p w14:paraId="4482FD38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Решение уравнений </w:t>
            </w:r>
          </w:p>
        </w:tc>
        <w:tc>
          <w:tcPr>
            <w:tcW w:w="4953" w:type="dxa"/>
            <w:vMerge/>
          </w:tcPr>
          <w:p w14:paraId="70392EF9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5CCBFA4B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184E088F" w14:textId="77777777" w:rsidR="00335BFB" w:rsidRPr="00053AB3" w:rsidRDefault="00335BFB" w:rsidP="00335B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5BFB" w:rsidRPr="00053AB3" w14:paraId="7B50C220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3105873A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704" w:type="dxa"/>
          </w:tcPr>
          <w:p w14:paraId="3C218E31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689" w:type="dxa"/>
          </w:tcPr>
          <w:p w14:paraId="6E58CAA2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Решение уравнений </w:t>
            </w:r>
          </w:p>
        </w:tc>
        <w:tc>
          <w:tcPr>
            <w:tcW w:w="4953" w:type="dxa"/>
            <w:vMerge/>
          </w:tcPr>
          <w:p w14:paraId="5F62AB13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6749EC6A" w14:textId="77777777" w:rsidR="00335BFB" w:rsidRPr="00053AB3" w:rsidRDefault="00335BFB" w:rsidP="00C87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19FF89A8" w14:textId="77777777" w:rsidR="00335BFB" w:rsidRPr="00053AB3" w:rsidRDefault="00335BFB" w:rsidP="00752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5BFB" w:rsidRPr="00053AB3" w14:paraId="6F04E7B1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64344C7E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04" w:type="dxa"/>
          </w:tcPr>
          <w:p w14:paraId="45677C2D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689" w:type="dxa"/>
          </w:tcPr>
          <w:p w14:paraId="2E13B499" w14:textId="77777777" w:rsidR="00335BFB" w:rsidRPr="004361C7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Решение задач с помощью уравнений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4953" w:type="dxa"/>
            <w:vMerge/>
          </w:tcPr>
          <w:p w14:paraId="45041AC9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49847C9E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7AAD8CF1" w14:textId="77777777" w:rsidR="00335BFB" w:rsidRPr="0016456B" w:rsidRDefault="00335BFB" w:rsidP="0016456B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  <w:tr w:rsidR="00335BFB" w:rsidRPr="00053AB3" w14:paraId="6351D277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2A39721B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704" w:type="dxa"/>
          </w:tcPr>
          <w:p w14:paraId="78DB3293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89" w:type="dxa"/>
          </w:tcPr>
          <w:p w14:paraId="0C301729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Решение задач с помощью уравнений </w:t>
            </w:r>
          </w:p>
        </w:tc>
        <w:tc>
          <w:tcPr>
            <w:tcW w:w="4953" w:type="dxa"/>
            <w:vMerge/>
          </w:tcPr>
          <w:p w14:paraId="2BF526C9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76DDAAE8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30F287D5" w14:textId="77777777" w:rsidR="00335BFB" w:rsidRPr="0016456B" w:rsidRDefault="00335BFB" w:rsidP="001645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5BFB" w:rsidRPr="00053AB3" w14:paraId="1EBDCDB2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55040223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4" w:type="dxa"/>
          </w:tcPr>
          <w:p w14:paraId="15D2C991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89" w:type="dxa"/>
          </w:tcPr>
          <w:p w14:paraId="528B72C7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Решение задач с помощью уравнений </w:t>
            </w:r>
          </w:p>
        </w:tc>
        <w:tc>
          <w:tcPr>
            <w:tcW w:w="4953" w:type="dxa"/>
            <w:vMerge/>
          </w:tcPr>
          <w:p w14:paraId="4ABF117C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1F0EB00B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1184625A" w14:textId="77777777" w:rsidR="00335BFB" w:rsidRPr="0016456B" w:rsidRDefault="00335BFB" w:rsidP="00164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BFB" w:rsidRPr="00053AB3" w14:paraId="5E388EB2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7288E593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704" w:type="dxa"/>
          </w:tcPr>
          <w:p w14:paraId="08DC3649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689" w:type="dxa"/>
          </w:tcPr>
          <w:p w14:paraId="031B47FE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Решение задач с помощью уравнений </w:t>
            </w:r>
          </w:p>
        </w:tc>
        <w:tc>
          <w:tcPr>
            <w:tcW w:w="4953" w:type="dxa"/>
            <w:vMerge/>
          </w:tcPr>
          <w:p w14:paraId="48A59AF6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1436B859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124AE4CF" w14:textId="77777777" w:rsidR="00335BFB" w:rsidRPr="0016456B" w:rsidRDefault="00335BFB" w:rsidP="00164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BFB" w:rsidRPr="00053AB3" w14:paraId="7E245784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3AC73707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04" w:type="dxa"/>
          </w:tcPr>
          <w:p w14:paraId="0796E4C2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689" w:type="dxa"/>
          </w:tcPr>
          <w:p w14:paraId="42D29874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Решение задач с помощью уравнений </w:t>
            </w:r>
          </w:p>
        </w:tc>
        <w:tc>
          <w:tcPr>
            <w:tcW w:w="4953" w:type="dxa"/>
            <w:vMerge/>
          </w:tcPr>
          <w:p w14:paraId="242F79E7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4C644BA3" w14:textId="77777777" w:rsidR="00335BFB" w:rsidRPr="00053AB3" w:rsidRDefault="00335BFB" w:rsidP="00C87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3EB69950" w14:textId="77777777" w:rsidR="00335BFB" w:rsidRPr="0016456B" w:rsidRDefault="00335BFB" w:rsidP="00164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BFB" w:rsidRPr="00053AB3" w14:paraId="32DE1B29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533E71C4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04" w:type="dxa"/>
          </w:tcPr>
          <w:p w14:paraId="1D9F4E23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689" w:type="dxa"/>
          </w:tcPr>
          <w:p w14:paraId="038557B4" w14:textId="77777777" w:rsidR="00335BFB" w:rsidRPr="00FB18FD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B18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Контрольная работа № 10 </w:t>
            </w:r>
            <w:r w:rsidRPr="00FB18FD">
              <w:rPr>
                <w:rStyle w:val="fontstyle01"/>
                <w:rFonts w:ascii="Times New Roman" w:hAnsi="Times New Roman" w:cs="Times New Roman"/>
                <w:color w:val="FF0000"/>
                <w:sz w:val="24"/>
                <w:szCs w:val="24"/>
              </w:rPr>
              <w:t>по теме «Решение уравнений и решение задач с помощью уравнений»</w:t>
            </w:r>
          </w:p>
        </w:tc>
        <w:tc>
          <w:tcPr>
            <w:tcW w:w="4953" w:type="dxa"/>
            <w:vMerge/>
          </w:tcPr>
          <w:p w14:paraId="2D8256B4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7C4507B6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7F45C687" w14:textId="77777777" w:rsidR="00335BFB" w:rsidRPr="0016456B" w:rsidRDefault="00335BFB" w:rsidP="00164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BFB" w:rsidRPr="00053AB3" w14:paraId="26F5C356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0DC4BFF3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04" w:type="dxa"/>
          </w:tcPr>
          <w:p w14:paraId="50048EC4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689" w:type="dxa"/>
          </w:tcPr>
          <w:p w14:paraId="59E5C59A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4953" w:type="dxa"/>
            <w:vMerge/>
          </w:tcPr>
          <w:p w14:paraId="5EDA7AF6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7EAC1D49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2BEC6545" w14:textId="77777777" w:rsidR="00335BFB" w:rsidRPr="005E74E3" w:rsidRDefault="00335BFB" w:rsidP="001645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5BFB" w:rsidRPr="00053AB3" w14:paraId="6B492D1B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3D5387B8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704" w:type="dxa"/>
          </w:tcPr>
          <w:p w14:paraId="488A70A4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689" w:type="dxa"/>
          </w:tcPr>
          <w:p w14:paraId="02101268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4953" w:type="dxa"/>
            <w:vMerge/>
          </w:tcPr>
          <w:p w14:paraId="3D9ED68E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1199D6F7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55D86FE3" w14:textId="77777777" w:rsidR="00335BFB" w:rsidRPr="005E74E3" w:rsidRDefault="00335BFB" w:rsidP="00164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BFB" w:rsidRPr="00053AB3" w14:paraId="0E27D44C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7154563F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138</w:t>
            </w:r>
          </w:p>
        </w:tc>
        <w:tc>
          <w:tcPr>
            <w:tcW w:w="704" w:type="dxa"/>
          </w:tcPr>
          <w:p w14:paraId="4B7DAF63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689" w:type="dxa"/>
          </w:tcPr>
          <w:p w14:paraId="2FBE5696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4953" w:type="dxa"/>
            <w:vMerge/>
          </w:tcPr>
          <w:p w14:paraId="340C885E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5FD849C0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07922F28" w14:textId="77777777" w:rsidR="00335BFB" w:rsidRPr="005E74E3" w:rsidRDefault="00335BFB" w:rsidP="00164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BFB" w:rsidRPr="00053AB3" w14:paraId="6C7CC0E1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29081505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704" w:type="dxa"/>
          </w:tcPr>
          <w:p w14:paraId="361B1724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689" w:type="dxa"/>
          </w:tcPr>
          <w:p w14:paraId="48538E01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Осевая и центральная симметрии</w:t>
            </w:r>
          </w:p>
        </w:tc>
        <w:tc>
          <w:tcPr>
            <w:tcW w:w="4953" w:type="dxa"/>
            <w:vMerge/>
          </w:tcPr>
          <w:p w14:paraId="487B929B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47B420C5" w14:textId="77777777" w:rsidR="00335BFB" w:rsidRPr="00053AB3" w:rsidRDefault="00335BFB" w:rsidP="00C87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645A04F3" w14:textId="77777777" w:rsidR="00335BFB" w:rsidRPr="005E74E3" w:rsidRDefault="00335BFB" w:rsidP="00752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BFB" w:rsidRPr="00053AB3" w14:paraId="3725752F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09007971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4" w:type="dxa"/>
          </w:tcPr>
          <w:p w14:paraId="723FA7B5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689" w:type="dxa"/>
          </w:tcPr>
          <w:p w14:paraId="0F11CBC9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Осевая и центральная симметрии</w:t>
            </w:r>
          </w:p>
        </w:tc>
        <w:tc>
          <w:tcPr>
            <w:tcW w:w="4953" w:type="dxa"/>
            <w:vMerge/>
          </w:tcPr>
          <w:p w14:paraId="38C38967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407B14C7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4CD8E066" w14:textId="77777777" w:rsidR="00335BFB" w:rsidRPr="00F94C23" w:rsidRDefault="00335BFB" w:rsidP="00752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5BFB" w:rsidRPr="00053AB3" w14:paraId="6AB3F843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330D5488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704" w:type="dxa"/>
          </w:tcPr>
          <w:p w14:paraId="2170B1AF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689" w:type="dxa"/>
          </w:tcPr>
          <w:p w14:paraId="7B5D5CF7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Осевая и центральная симметрии</w:t>
            </w:r>
          </w:p>
        </w:tc>
        <w:tc>
          <w:tcPr>
            <w:tcW w:w="4953" w:type="dxa"/>
            <w:vMerge/>
          </w:tcPr>
          <w:p w14:paraId="47C45A21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52C27B21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09FA8459" w14:textId="77777777" w:rsidR="00335BFB" w:rsidRPr="00F94C23" w:rsidRDefault="00335BFB" w:rsidP="00752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BFB" w:rsidRPr="00053AB3" w14:paraId="70454DF7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15480972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704" w:type="dxa"/>
          </w:tcPr>
          <w:p w14:paraId="079F0B7F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689" w:type="dxa"/>
          </w:tcPr>
          <w:p w14:paraId="7B88B9A3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4953" w:type="dxa"/>
            <w:vMerge/>
          </w:tcPr>
          <w:p w14:paraId="47468C63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78849AA3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122D55E8" w14:textId="77777777" w:rsidR="00335BFB" w:rsidRPr="00256DC7" w:rsidRDefault="00335BFB" w:rsidP="00752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BFB" w:rsidRPr="00053AB3" w14:paraId="40FF9435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2DCCEEC6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704" w:type="dxa"/>
          </w:tcPr>
          <w:p w14:paraId="29F0E717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689" w:type="dxa"/>
          </w:tcPr>
          <w:p w14:paraId="19DE29EF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4953" w:type="dxa"/>
            <w:vMerge/>
          </w:tcPr>
          <w:p w14:paraId="7AFB81B9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1DAC967D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0115EBB1" w14:textId="77777777" w:rsidR="00335BFB" w:rsidRPr="00E17B59" w:rsidRDefault="00335BFB" w:rsidP="00164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BFB" w:rsidRPr="00053AB3" w14:paraId="33F4A6D9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27E583DB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704" w:type="dxa"/>
          </w:tcPr>
          <w:p w14:paraId="2B003C41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689" w:type="dxa"/>
          </w:tcPr>
          <w:p w14:paraId="43145F55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Координатная плоскость </w:t>
            </w:r>
          </w:p>
        </w:tc>
        <w:tc>
          <w:tcPr>
            <w:tcW w:w="4953" w:type="dxa"/>
            <w:vMerge/>
          </w:tcPr>
          <w:p w14:paraId="7F9A11EC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54AE86F7" w14:textId="77777777" w:rsidR="00335BFB" w:rsidRPr="00053AB3" w:rsidRDefault="00335BFB" w:rsidP="00C87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467C91DD" w14:textId="77777777" w:rsidR="00335BFB" w:rsidRPr="00262781" w:rsidRDefault="00335BFB" w:rsidP="00164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BFB" w:rsidRPr="00053AB3" w14:paraId="0DAB728B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4BB1AB52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704" w:type="dxa"/>
          </w:tcPr>
          <w:p w14:paraId="7A06567B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689" w:type="dxa"/>
          </w:tcPr>
          <w:p w14:paraId="6030A9E3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Координатная плоскость </w:t>
            </w:r>
          </w:p>
        </w:tc>
        <w:tc>
          <w:tcPr>
            <w:tcW w:w="4953" w:type="dxa"/>
            <w:vMerge/>
          </w:tcPr>
          <w:p w14:paraId="45F25762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7D0F3658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4BA4D5D0" w14:textId="77777777" w:rsidR="00335BFB" w:rsidRPr="00832EAD" w:rsidRDefault="00335BFB" w:rsidP="001645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35BFB" w:rsidRPr="00053AB3" w14:paraId="1004CA7A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0555FA25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704" w:type="dxa"/>
          </w:tcPr>
          <w:p w14:paraId="4E6A0108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689" w:type="dxa"/>
          </w:tcPr>
          <w:p w14:paraId="53B67476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Координатная плоскость </w:t>
            </w:r>
          </w:p>
        </w:tc>
        <w:tc>
          <w:tcPr>
            <w:tcW w:w="4953" w:type="dxa"/>
            <w:vMerge/>
          </w:tcPr>
          <w:p w14:paraId="199EA391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75F5BD33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6F685153" w14:textId="77777777" w:rsidR="00335BFB" w:rsidRPr="00BE0DEE" w:rsidRDefault="00335BFB" w:rsidP="00164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BFB" w:rsidRPr="00053AB3" w14:paraId="02CBF268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22D85E66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704" w:type="dxa"/>
          </w:tcPr>
          <w:p w14:paraId="61AA2BBF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689" w:type="dxa"/>
          </w:tcPr>
          <w:p w14:paraId="585D1D2B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Графики </w:t>
            </w:r>
          </w:p>
        </w:tc>
        <w:tc>
          <w:tcPr>
            <w:tcW w:w="4953" w:type="dxa"/>
            <w:vMerge/>
          </w:tcPr>
          <w:p w14:paraId="0734F236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153CB133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5466B21D" w14:textId="77777777" w:rsidR="00335BFB" w:rsidRPr="00BE0DEE" w:rsidRDefault="00335BFB" w:rsidP="001645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5BFB" w:rsidRPr="00053AB3" w14:paraId="37DA0F29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651F3A86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704" w:type="dxa"/>
          </w:tcPr>
          <w:p w14:paraId="7A15101A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689" w:type="dxa"/>
          </w:tcPr>
          <w:p w14:paraId="1517BC18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Графики </w:t>
            </w:r>
          </w:p>
        </w:tc>
        <w:tc>
          <w:tcPr>
            <w:tcW w:w="4953" w:type="dxa"/>
            <w:vMerge/>
          </w:tcPr>
          <w:p w14:paraId="4A97A7EE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37122CAE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4F48D32C" w14:textId="77777777" w:rsidR="00335BFB" w:rsidRPr="00737A70" w:rsidRDefault="00335BFB" w:rsidP="00164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BFB" w:rsidRPr="00053AB3" w14:paraId="1FD4BC97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43845902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704" w:type="dxa"/>
          </w:tcPr>
          <w:p w14:paraId="475775A5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89" w:type="dxa"/>
          </w:tcPr>
          <w:p w14:paraId="01492592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Повторение и систематизация учебного материала </w:t>
            </w:r>
          </w:p>
        </w:tc>
        <w:tc>
          <w:tcPr>
            <w:tcW w:w="4953" w:type="dxa"/>
            <w:vMerge/>
          </w:tcPr>
          <w:p w14:paraId="6E32F15B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33622D6A" w14:textId="77777777" w:rsidR="00335BFB" w:rsidRPr="00053AB3" w:rsidRDefault="00335BFB" w:rsidP="00C87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58751C8A" w14:textId="77777777" w:rsidR="00335BFB" w:rsidRPr="00C8267D" w:rsidRDefault="00335BFB" w:rsidP="00164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BFB" w:rsidRPr="00053AB3" w14:paraId="2F7A55DC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3F53BA42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4" w:type="dxa"/>
          </w:tcPr>
          <w:p w14:paraId="0A1D41CF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689" w:type="dxa"/>
          </w:tcPr>
          <w:p w14:paraId="1F724EC9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Повторение и систематизация учебного материала </w:t>
            </w:r>
          </w:p>
        </w:tc>
        <w:tc>
          <w:tcPr>
            <w:tcW w:w="4953" w:type="dxa"/>
            <w:vMerge/>
          </w:tcPr>
          <w:p w14:paraId="7F452B6A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1B9F7CC4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50823D66" w14:textId="77777777" w:rsidR="00335BFB" w:rsidRPr="00053AB3" w:rsidRDefault="00335BFB" w:rsidP="00752A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5BFB" w:rsidRPr="00053AB3" w14:paraId="0F92D708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033CB0AB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704" w:type="dxa"/>
          </w:tcPr>
          <w:p w14:paraId="4A523822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689" w:type="dxa"/>
          </w:tcPr>
          <w:p w14:paraId="4F404A0B" w14:textId="77777777" w:rsidR="00335BFB" w:rsidRPr="00FB18FD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B18FD">
              <w:rPr>
                <w:rStyle w:val="fontstyle01"/>
                <w:rFonts w:ascii="Times New Roman" w:hAnsi="Times New Roman" w:cs="Times New Roman"/>
                <w:color w:val="FF0000"/>
                <w:sz w:val="24"/>
                <w:szCs w:val="24"/>
              </w:rPr>
              <w:t>Контрольная работа № 11 по теме «Перпендикулярные и параллельные прямые. Осевая и центральная симметрии. Координатная плоскость. Графики»</w:t>
            </w:r>
          </w:p>
        </w:tc>
        <w:tc>
          <w:tcPr>
            <w:tcW w:w="4953" w:type="dxa"/>
            <w:vMerge/>
          </w:tcPr>
          <w:p w14:paraId="706562BB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7C899EDC" w14:textId="77777777" w:rsidR="00335BFB" w:rsidRPr="00053AB3" w:rsidRDefault="00335BFB" w:rsidP="00752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46A052BC" w14:textId="77777777" w:rsidR="00335BFB" w:rsidRPr="00053AB3" w:rsidRDefault="00335BFB" w:rsidP="00752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5BFB" w:rsidRPr="00053AB3" w14:paraId="738DA7B4" w14:textId="77777777" w:rsidTr="00FB18FD">
        <w:tc>
          <w:tcPr>
            <w:tcW w:w="15062" w:type="dxa"/>
            <w:gridSpan w:val="7"/>
          </w:tcPr>
          <w:p w14:paraId="0F50147E" w14:textId="77777777" w:rsidR="00335BFB" w:rsidRPr="00053AB3" w:rsidRDefault="00335BFB" w:rsidP="00752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(19 ч)</w:t>
            </w:r>
          </w:p>
        </w:tc>
        <w:tc>
          <w:tcPr>
            <w:tcW w:w="1102" w:type="dxa"/>
          </w:tcPr>
          <w:p w14:paraId="0E2EDD4C" w14:textId="77777777" w:rsidR="00335BFB" w:rsidRPr="00053AB3" w:rsidRDefault="00335BFB" w:rsidP="00752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</w:tcPr>
          <w:p w14:paraId="36EC76F0" w14:textId="77777777" w:rsidR="00335BFB" w:rsidRPr="00053AB3" w:rsidRDefault="00335BFB" w:rsidP="00752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</w:tcPr>
          <w:p w14:paraId="289BB639" w14:textId="77777777" w:rsidR="00335BFB" w:rsidRPr="00053AB3" w:rsidRDefault="00335BFB" w:rsidP="00752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14:paraId="78AA64CC" w14:textId="77777777" w:rsidR="00335BFB" w:rsidRPr="00053AB3" w:rsidRDefault="00335BFB" w:rsidP="00752A9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30.04.19</w:t>
            </w:r>
          </w:p>
        </w:tc>
        <w:tc>
          <w:tcPr>
            <w:tcW w:w="1130" w:type="dxa"/>
          </w:tcPr>
          <w:p w14:paraId="3BE9D9E0" w14:textId="77777777" w:rsidR="00335BFB" w:rsidRPr="00053AB3" w:rsidRDefault="00335BFB" w:rsidP="00752A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06.05.19</w:t>
            </w:r>
          </w:p>
          <w:p w14:paraId="15583248" w14:textId="77777777" w:rsidR="00335BFB" w:rsidRPr="00053AB3" w:rsidRDefault="00335BFB" w:rsidP="00752A9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335BFB" w:rsidRPr="00053AB3" w14:paraId="4D9C1116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1C67A366" w14:textId="77777777" w:rsidR="00335BFB" w:rsidRPr="00053AB3" w:rsidRDefault="00335BFB" w:rsidP="00752A9A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4" w:type="dxa"/>
          </w:tcPr>
          <w:p w14:paraId="4EF42F09" w14:textId="77777777" w:rsidR="00335BFB" w:rsidRPr="00053AB3" w:rsidRDefault="00335BFB" w:rsidP="00752A9A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9" w:type="dxa"/>
          </w:tcPr>
          <w:p w14:paraId="08BD41D7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Признаки делимости</w:t>
            </w:r>
          </w:p>
        </w:tc>
        <w:tc>
          <w:tcPr>
            <w:tcW w:w="4953" w:type="dxa"/>
            <w:vMerge w:val="restart"/>
          </w:tcPr>
          <w:p w14:paraId="5F939937" w14:textId="77777777" w:rsidR="00335BFB" w:rsidRDefault="00335BFB" w:rsidP="005E1878">
            <w:pPr>
              <w:tabs>
                <w:tab w:val="left" w:pos="26"/>
                <w:tab w:val="left" w:pos="993"/>
              </w:tabs>
              <w:spacing w:after="0" w:line="240" w:lineRule="auto"/>
              <w:ind w:left="26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П</w:t>
            </w:r>
            <w:r w:rsidRPr="00FB18FD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рименение на уроке интерактивных форм работы учащихся: интеллектуальных игр, стимулирующих позна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вательную мотивацию школьников;</w:t>
            </w:r>
            <w:r w:rsidRPr="00FB18FD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групповой работы или работы в </w:t>
            </w:r>
            <w:r w:rsidRPr="00FB18FD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парах, которые учат школьников командной работе и взаимодействию с другими детьми;  </w:t>
            </w:r>
          </w:p>
          <w:p w14:paraId="3C69B117" w14:textId="77777777" w:rsidR="00335BFB" w:rsidRPr="00D929B2" w:rsidRDefault="00335BFB" w:rsidP="005E1878">
            <w:pPr>
              <w:tabs>
                <w:tab w:val="left" w:pos="993"/>
                <w:tab w:val="left" w:pos="1310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о</w:t>
            </w:r>
            <w:r w:rsidRPr="00D929B2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14:paraId="3DBB9E97" w14:textId="77777777" w:rsidR="00335BFB" w:rsidRPr="00FB18FD" w:rsidRDefault="00335BFB" w:rsidP="005E1878">
            <w:pPr>
              <w:tabs>
                <w:tab w:val="left" w:pos="26"/>
                <w:tab w:val="left" w:pos="993"/>
              </w:tabs>
              <w:spacing w:after="0" w:line="240" w:lineRule="auto"/>
              <w:ind w:left="26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61BFDB86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18558743" w14:textId="77777777" w:rsidR="00335BFB" w:rsidRPr="00053AB3" w:rsidRDefault="00335BFB" w:rsidP="00C87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2432D82E" w14:textId="77777777" w:rsidR="003C1717" w:rsidRPr="00053AB3" w:rsidRDefault="003C1717" w:rsidP="00752A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335BFB" w:rsidRPr="00053AB3" w14:paraId="341943CA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7748518E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704" w:type="dxa"/>
          </w:tcPr>
          <w:p w14:paraId="2C6DA940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9" w:type="dxa"/>
          </w:tcPr>
          <w:p w14:paraId="0602CF0D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Наибольший общий делитель, наименьшее общее кратное</w:t>
            </w:r>
          </w:p>
        </w:tc>
        <w:tc>
          <w:tcPr>
            <w:tcW w:w="4953" w:type="dxa"/>
            <w:vMerge/>
          </w:tcPr>
          <w:p w14:paraId="34CDCE2F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566BBE36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7E6CEEFC" w14:textId="77777777" w:rsidR="00335BFB" w:rsidRPr="00053AB3" w:rsidRDefault="00335BFB" w:rsidP="00752A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5BFB" w:rsidRPr="00053AB3" w14:paraId="5169BE35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484A7B2B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4" w:type="dxa"/>
          </w:tcPr>
          <w:p w14:paraId="6C63F1D7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9" w:type="dxa"/>
          </w:tcPr>
          <w:p w14:paraId="5141C169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дробей с разными знаменателями </w:t>
            </w:r>
          </w:p>
        </w:tc>
        <w:tc>
          <w:tcPr>
            <w:tcW w:w="4953" w:type="dxa"/>
            <w:vMerge/>
          </w:tcPr>
          <w:p w14:paraId="62A5C02B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0BCA2876" w14:textId="77777777" w:rsidR="00335BFB" w:rsidRPr="00053AB3" w:rsidRDefault="00335BFB" w:rsidP="00C87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657EED7D" w14:textId="77777777" w:rsidR="00335BFB" w:rsidRPr="00053AB3" w:rsidRDefault="00335BFB" w:rsidP="00752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5BFB" w:rsidRPr="00053AB3" w14:paraId="786C1946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60B2E360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155</w:t>
            </w:r>
          </w:p>
        </w:tc>
        <w:tc>
          <w:tcPr>
            <w:tcW w:w="704" w:type="dxa"/>
          </w:tcPr>
          <w:p w14:paraId="49C9B7D6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89" w:type="dxa"/>
          </w:tcPr>
          <w:p w14:paraId="5A9E5E0A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дробей с разными знаменателями </w:t>
            </w:r>
          </w:p>
        </w:tc>
        <w:tc>
          <w:tcPr>
            <w:tcW w:w="4953" w:type="dxa"/>
            <w:vMerge/>
          </w:tcPr>
          <w:p w14:paraId="088A828C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44BEF154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6C3CED64" w14:textId="77777777" w:rsidR="00335BFB" w:rsidRPr="00053AB3" w:rsidRDefault="00335BFB" w:rsidP="00752A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5BFB" w:rsidRPr="00053AB3" w14:paraId="58C05DEC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66128DAF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4" w:type="dxa"/>
          </w:tcPr>
          <w:p w14:paraId="70D26B22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89" w:type="dxa"/>
          </w:tcPr>
          <w:p w14:paraId="5364DB28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  <w:p w14:paraId="5F386545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53" w:type="dxa"/>
            <w:vMerge/>
          </w:tcPr>
          <w:p w14:paraId="1191FCCF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289C4487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0DFDB2C8" w14:textId="77777777" w:rsidR="003C1717" w:rsidRPr="00053AB3" w:rsidRDefault="003C1717" w:rsidP="002647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335BFB" w:rsidRPr="00053AB3" w14:paraId="7DA9FC32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66E01A92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704" w:type="dxa"/>
          </w:tcPr>
          <w:p w14:paraId="3E684C33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89" w:type="dxa"/>
          </w:tcPr>
          <w:p w14:paraId="42400F5A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4953" w:type="dxa"/>
            <w:vMerge/>
          </w:tcPr>
          <w:p w14:paraId="2E99CCD5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5D53D8C0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74AF21A0" w14:textId="77777777" w:rsidR="00335BFB" w:rsidRPr="00053AB3" w:rsidRDefault="00335BFB" w:rsidP="002647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5BFB" w:rsidRPr="00053AB3" w14:paraId="79E38C2B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7D3CFAC7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704" w:type="dxa"/>
          </w:tcPr>
          <w:p w14:paraId="276DA4CC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89" w:type="dxa"/>
          </w:tcPr>
          <w:p w14:paraId="3457ED5E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Деление дробей </w:t>
            </w:r>
          </w:p>
          <w:p w14:paraId="2C39FF06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53" w:type="dxa"/>
            <w:vMerge/>
          </w:tcPr>
          <w:p w14:paraId="47F954C8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4336610F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18366594" w14:textId="77777777" w:rsidR="003C1717" w:rsidRPr="00053AB3" w:rsidRDefault="003C1717" w:rsidP="00752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5BFB" w:rsidRPr="00053AB3" w14:paraId="292CDAA1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298550AC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704" w:type="dxa"/>
          </w:tcPr>
          <w:p w14:paraId="7A74A47B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89" w:type="dxa"/>
          </w:tcPr>
          <w:p w14:paraId="67D70641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Деление дробей</w:t>
            </w:r>
          </w:p>
        </w:tc>
        <w:tc>
          <w:tcPr>
            <w:tcW w:w="4953" w:type="dxa"/>
            <w:vMerge/>
          </w:tcPr>
          <w:p w14:paraId="3F17EA51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13850530" w14:textId="77777777" w:rsidR="00335BFB" w:rsidRPr="00053AB3" w:rsidRDefault="00335BFB" w:rsidP="00C87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7124BB28" w14:textId="77777777" w:rsidR="00335BFB" w:rsidRPr="00053AB3" w:rsidRDefault="00335BFB" w:rsidP="00752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5BFB" w:rsidRPr="00053AB3" w14:paraId="4D62524E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38CC17F3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704" w:type="dxa"/>
          </w:tcPr>
          <w:p w14:paraId="08BF875E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89" w:type="dxa"/>
          </w:tcPr>
          <w:p w14:paraId="36B8DC91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Пропорции</w:t>
            </w:r>
          </w:p>
        </w:tc>
        <w:tc>
          <w:tcPr>
            <w:tcW w:w="4953" w:type="dxa"/>
            <w:vMerge/>
          </w:tcPr>
          <w:p w14:paraId="6CF28216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2E7576E9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6B5F984A" w14:textId="77777777" w:rsidR="00335BFB" w:rsidRPr="00053AB3" w:rsidRDefault="00335BFB" w:rsidP="00752A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5BFB" w:rsidRPr="00053AB3" w14:paraId="2C36E016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4FFC6B41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704" w:type="dxa"/>
          </w:tcPr>
          <w:p w14:paraId="21AB6C30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89" w:type="dxa"/>
          </w:tcPr>
          <w:p w14:paraId="48624388" w14:textId="77777777" w:rsidR="00335BFB" w:rsidRPr="00C81C9D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9D">
              <w:rPr>
                <w:rFonts w:ascii="Times New Roman" w:hAnsi="Times New Roman" w:cs="Times New Roman"/>
                <w:sz w:val="24"/>
                <w:szCs w:val="24"/>
              </w:rPr>
              <w:t xml:space="preserve">Годовая контрольная работа </w:t>
            </w:r>
            <w:r w:rsidRPr="00A8700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 форме ВПР</w:t>
            </w:r>
          </w:p>
        </w:tc>
        <w:tc>
          <w:tcPr>
            <w:tcW w:w="4953" w:type="dxa"/>
            <w:vMerge/>
          </w:tcPr>
          <w:p w14:paraId="7CC586ED" w14:textId="77777777" w:rsidR="00335BFB" w:rsidRPr="00792C59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405" w:type="dxa"/>
          </w:tcPr>
          <w:p w14:paraId="40D64016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76656DEC" w14:textId="77777777" w:rsidR="00335BFB" w:rsidRPr="003C1717" w:rsidRDefault="00335BFB" w:rsidP="00752A9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35BFB" w:rsidRPr="00053AB3" w14:paraId="6122F9DB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503F6E74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4" w:type="dxa"/>
          </w:tcPr>
          <w:p w14:paraId="2C7D3667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89" w:type="dxa"/>
          </w:tcPr>
          <w:p w14:paraId="5A9CD439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Длина окружности. Площадь круга </w:t>
            </w:r>
          </w:p>
        </w:tc>
        <w:tc>
          <w:tcPr>
            <w:tcW w:w="4953" w:type="dxa"/>
            <w:vMerge/>
          </w:tcPr>
          <w:p w14:paraId="4D86817F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3C22C977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1D97BC64" w14:textId="77777777" w:rsidR="00335BFB" w:rsidRPr="00053AB3" w:rsidRDefault="00335BFB" w:rsidP="00752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5BFB" w:rsidRPr="00053AB3" w14:paraId="51324132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15D822E0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704" w:type="dxa"/>
          </w:tcPr>
          <w:p w14:paraId="1FBE9676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89" w:type="dxa"/>
          </w:tcPr>
          <w:p w14:paraId="6D9EF159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Случайные события. Вероятность случайного события</w:t>
            </w:r>
          </w:p>
        </w:tc>
        <w:tc>
          <w:tcPr>
            <w:tcW w:w="4953" w:type="dxa"/>
            <w:vMerge/>
          </w:tcPr>
          <w:p w14:paraId="059DE44A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</w:tcPr>
          <w:p w14:paraId="154B8F3A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0EC25B39" w14:textId="77777777" w:rsidR="00335BFB" w:rsidRPr="00053AB3" w:rsidRDefault="00335BFB" w:rsidP="00752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5BFB" w:rsidRPr="00053AB3" w14:paraId="2BDC5975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0FFBEA71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704" w:type="dxa"/>
          </w:tcPr>
          <w:p w14:paraId="4E5DAB45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89" w:type="dxa"/>
          </w:tcPr>
          <w:p w14:paraId="7A805512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Сложение рациональных чисел</w:t>
            </w:r>
          </w:p>
        </w:tc>
        <w:tc>
          <w:tcPr>
            <w:tcW w:w="4953" w:type="dxa"/>
            <w:vMerge/>
          </w:tcPr>
          <w:p w14:paraId="284CA008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</w:tcPr>
          <w:p w14:paraId="1EA41C90" w14:textId="77777777" w:rsidR="00335BFB" w:rsidRPr="00053AB3" w:rsidRDefault="00335BFB" w:rsidP="00C87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</w:tcPr>
          <w:p w14:paraId="18E888FF" w14:textId="77777777" w:rsidR="003C1717" w:rsidRPr="00053AB3" w:rsidRDefault="003C1717" w:rsidP="00752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5BFB" w:rsidRPr="00053AB3" w14:paraId="6672AFA7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3F60A789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04" w:type="dxa"/>
          </w:tcPr>
          <w:p w14:paraId="7A07F7ED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89" w:type="dxa"/>
          </w:tcPr>
          <w:p w14:paraId="1EBF320A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Вычитание рациональных чисел</w:t>
            </w:r>
          </w:p>
        </w:tc>
        <w:tc>
          <w:tcPr>
            <w:tcW w:w="4953" w:type="dxa"/>
            <w:vMerge/>
          </w:tcPr>
          <w:p w14:paraId="27EF75B0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</w:tcPr>
          <w:p w14:paraId="2882A26D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369DFFFF" w14:textId="77777777" w:rsidR="00335BFB" w:rsidRPr="00053AB3" w:rsidRDefault="00335BFB" w:rsidP="00752A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5BFB" w:rsidRPr="00053AB3" w14:paraId="799C197B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58C98796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704" w:type="dxa"/>
          </w:tcPr>
          <w:p w14:paraId="4663713D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89" w:type="dxa"/>
          </w:tcPr>
          <w:p w14:paraId="6FFC12A4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Свойства умножения рациональных чисел</w:t>
            </w:r>
          </w:p>
        </w:tc>
        <w:tc>
          <w:tcPr>
            <w:tcW w:w="4953" w:type="dxa"/>
            <w:vMerge/>
          </w:tcPr>
          <w:p w14:paraId="3464037B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</w:tcPr>
          <w:p w14:paraId="7BE660B8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50196748" w14:textId="77777777" w:rsidR="00335BFB" w:rsidRPr="00053AB3" w:rsidRDefault="00335BFB" w:rsidP="00752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5BFB" w:rsidRPr="00053AB3" w14:paraId="354F042D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748A8C33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704" w:type="dxa"/>
          </w:tcPr>
          <w:p w14:paraId="02317EEF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89" w:type="dxa"/>
          </w:tcPr>
          <w:p w14:paraId="3FDF5AC9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Деление рациональных чисел</w:t>
            </w:r>
          </w:p>
        </w:tc>
        <w:tc>
          <w:tcPr>
            <w:tcW w:w="4953" w:type="dxa"/>
            <w:vMerge/>
          </w:tcPr>
          <w:p w14:paraId="76AAA131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0AF6D349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3A143C03" w14:textId="77777777" w:rsidR="00335BFB" w:rsidRPr="00053AB3" w:rsidRDefault="00335BFB" w:rsidP="00752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5BFB" w:rsidRPr="00053AB3" w14:paraId="520B9C1B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335FF7F5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704" w:type="dxa"/>
          </w:tcPr>
          <w:p w14:paraId="03B84208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89" w:type="dxa"/>
          </w:tcPr>
          <w:p w14:paraId="4EC9E015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  <w:p w14:paraId="31A661CB" w14:textId="77777777" w:rsidR="00335BFB" w:rsidRPr="00053AB3" w:rsidRDefault="00335BFB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3" w:type="dxa"/>
            <w:vMerge/>
          </w:tcPr>
          <w:p w14:paraId="57026C41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12FFECB5" w14:textId="77777777" w:rsidR="00335BFB" w:rsidRPr="00053AB3" w:rsidRDefault="00335BFB" w:rsidP="00C87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7F288F3A" w14:textId="77777777" w:rsidR="00335BFB" w:rsidRPr="00053AB3" w:rsidRDefault="00335BFB" w:rsidP="00752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5BFB" w:rsidRPr="00053AB3" w14:paraId="061320D8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2270915A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704" w:type="dxa"/>
          </w:tcPr>
          <w:p w14:paraId="5384DF7E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89" w:type="dxa"/>
          </w:tcPr>
          <w:p w14:paraId="2B7ECEA6" w14:textId="77777777" w:rsidR="00335BFB" w:rsidRPr="00053AB3" w:rsidRDefault="008F6E51" w:rsidP="00752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  <w:r w:rsidRPr="00053AB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4953" w:type="dxa"/>
            <w:vMerge/>
          </w:tcPr>
          <w:p w14:paraId="3ACA8308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0611A3C0" w14:textId="77777777" w:rsidR="00335BFB" w:rsidRPr="00053AB3" w:rsidRDefault="00335BFB" w:rsidP="00752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6DC3A80E" w14:textId="77777777" w:rsidR="00335BFB" w:rsidRPr="00053AB3" w:rsidRDefault="00335BFB" w:rsidP="00752A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5BFB" w:rsidRPr="00053AB3" w14:paraId="7BCAC14B" w14:textId="77777777" w:rsidTr="00FB18FD">
        <w:trPr>
          <w:gridAfter w:val="5"/>
          <w:wAfter w:w="5566" w:type="dxa"/>
        </w:trPr>
        <w:tc>
          <w:tcPr>
            <w:tcW w:w="669" w:type="dxa"/>
          </w:tcPr>
          <w:p w14:paraId="26DFA668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704" w:type="dxa"/>
          </w:tcPr>
          <w:p w14:paraId="6CFFB680" w14:textId="77777777" w:rsidR="00335BFB" w:rsidRPr="00053AB3" w:rsidRDefault="00335BFB" w:rsidP="00752A9A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89" w:type="dxa"/>
          </w:tcPr>
          <w:p w14:paraId="29093AB9" w14:textId="77777777" w:rsidR="00335BFB" w:rsidRPr="00053AB3" w:rsidRDefault="00335BFB" w:rsidP="00752A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 вокруг нас.</w:t>
            </w:r>
          </w:p>
        </w:tc>
        <w:tc>
          <w:tcPr>
            <w:tcW w:w="4953" w:type="dxa"/>
            <w:vMerge/>
          </w:tcPr>
          <w:p w14:paraId="621E862D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14:paraId="480E4450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2" w:type="dxa"/>
            <w:gridSpan w:val="2"/>
          </w:tcPr>
          <w:p w14:paraId="665F9457" w14:textId="77777777" w:rsidR="00335BFB" w:rsidRPr="00053AB3" w:rsidRDefault="00335BFB" w:rsidP="00752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C664578" w14:textId="77777777" w:rsidR="009A2601" w:rsidRPr="00053AB3" w:rsidRDefault="009A2601" w:rsidP="009A2601">
      <w:pPr>
        <w:shd w:val="clear" w:color="auto" w:fill="FFFFFF"/>
        <w:spacing w:after="0" w:line="240" w:lineRule="auto"/>
        <w:ind w:left="737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СОГЛАСОВАНО</w:t>
      </w:r>
    </w:p>
    <w:p w14:paraId="6A83E3BC" w14:textId="77777777" w:rsidR="009A2601" w:rsidRPr="00053AB3" w:rsidRDefault="009A2601" w:rsidP="009A2601">
      <w:pPr>
        <w:shd w:val="clear" w:color="auto" w:fill="FFFFFF"/>
        <w:spacing w:after="0" w:line="240" w:lineRule="auto"/>
        <w:ind w:left="737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заседания</w:t>
      </w:r>
    </w:p>
    <w:p w14:paraId="60C486A6" w14:textId="77777777" w:rsidR="009A2601" w:rsidRPr="00053AB3" w:rsidRDefault="009A2601" w:rsidP="009A2601">
      <w:pPr>
        <w:shd w:val="clear" w:color="auto" w:fill="FFFFFF"/>
        <w:spacing w:after="0" w:line="240" w:lineRule="auto"/>
        <w:ind w:left="737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методического объединения учителей</w:t>
      </w:r>
    </w:p>
    <w:p w14:paraId="6E6E88F6" w14:textId="4B52127F" w:rsidR="009A2601" w:rsidRPr="00053AB3" w:rsidRDefault="009A2601" w:rsidP="009A2601">
      <w:pPr>
        <w:shd w:val="clear" w:color="auto" w:fill="FFFFFF"/>
        <w:spacing w:after="0" w:line="240" w:lineRule="auto"/>
        <w:ind w:left="737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595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02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31.08.2022</w:t>
      </w:r>
      <w:r w:rsidR="00E8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02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r w:rsidRPr="00053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№ </w:t>
      </w:r>
      <w:r w:rsidR="00302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053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14:paraId="21892C78" w14:textId="77777777" w:rsidR="009A2601" w:rsidRPr="00053AB3" w:rsidRDefault="009A2601" w:rsidP="009A2601">
      <w:pPr>
        <w:shd w:val="clear" w:color="auto" w:fill="FFFFFF"/>
        <w:spacing w:after="0" w:line="240" w:lineRule="auto"/>
        <w:ind w:left="737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3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</w:t>
      </w:r>
    </w:p>
    <w:p w14:paraId="267BCF09" w14:textId="77777777" w:rsidR="00E61A22" w:rsidRPr="00E84AEE" w:rsidRDefault="009A2601" w:rsidP="009A2601">
      <w:pPr>
        <w:shd w:val="clear" w:color="auto" w:fill="FFFFFF"/>
        <w:spacing w:after="0" w:line="240" w:lineRule="auto"/>
        <w:ind w:left="7371"/>
        <w:rPr>
          <w:rFonts w:ascii="Times New Roman" w:eastAsia="Times New Roman" w:hAnsi="Times New Roman" w:cs="Times New Roman"/>
          <w:color w:val="000000"/>
          <w:lang w:eastAsia="ru-RU"/>
        </w:rPr>
        <w:sectPr w:rsidR="00E61A22" w:rsidRPr="00E84AEE" w:rsidSect="003A5AFF">
          <w:pgSz w:w="16838" w:h="11906" w:orient="landscape"/>
          <w:pgMar w:top="850" w:right="1134" w:bottom="567" w:left="1134" w:header="708" w:footer="708" w:gutter="0"/>
          <w:cols w:space="708"/>
          <w:docGrid w:linePitch="360"/>
        </w:sectPr>
      </w:pPr>
      <w:r w:rsidRPr="00E84AE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подпись руководителя МО школы, расшифровка подписи.</w:t>
      </w:r>
    </w:p>
    <w:p w14:paraId="76C26522" w14:textId="77777777" w:rsidR="00110E40" w:rsidRPr="00053AB3" w:rsidRDefault="00E61A22" w:rsidP="00110E40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                           </w:t>
      </w:r>
      <w:r w:rsidR="00110E40" w:rsidRPr="00053A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</w:t>
      </w:r>
      <w:r w:rsidR="007C56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</w:t>
      </w:r>
      <w:r w:rsidR="00110E40" w:rsidRPr="00053A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Приложение 1.</w:t>
      </w:r>
    </w:p>
    <w:p w14:paraId="1AAEB387" w14:textId="77777777" w:rsidR="00110E40" w:rsidRPr="00053AB3" w:rsidRDefault="00110E40" w:rsidP="00110E40">
      <w:pPr>
        <w:tabs>
          <w:tab w:val="left" w:pos="25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53A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Планирование коррекционной работы по математике в 6 классе для детей с ОВЗ.                    </w:t>
      </w:r>
    </w:p>
    <w:p w14:paraId="3B2A045B" w14:textId="77777777" w:rsidR="00110E40" w:rsidRPr="00053AB3" w:rsidRDefault="00110E40" w:rsidP="00110E40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8113"/>
      </w:tblGrid>
      <w:tr w:rsidR="00110E40" w:rsidRPr="00053AB3" w14:paraId="6B73F758" w14:textId="77777777" w:rsidTr="00110E40">
        <w:tc>
          <w:tcPr>
            <w:tcW w:w="2377" w:type="dxa"/>
          </w:tcPr>
          <w:p w14:paraId="55F5E761" w14:textId="77777777" w:rsidR="00110E40" w:rsidRPr="00053AB3" w:rsidRDefault="00110E40" w:rsidP="00110E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8113" w:type="dxa"/>
          </w:tcPr>
          <w:p w14:paraId="55BA69A6" w14:textId="77777777" w:rsidR="00110E40" w:rsidRPr="00053AB3" w:rsidRDefault="00110E40" w:rsidP="00110E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Коррекционная работа</w:t>
            </w:r>
          </w:p>
        </w:tc>
      </w:tr>
      <w:tr w:rsidR="00110E40" w:rsidRPr="00053AB3" w14:paraId="2AE9EC39" w14:textId="77777777" w:rsidTr="00110E40">
        <w:tc>
          <w:tcPr>
            <w:tcW w:w="2377" w:type="dxa"/>
            <w:vAlign w:val="center"/>
          </w:tcPr>
          <w:p w14:paraId="5AE4D657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Делимость чисел</w:t>
            </w:r>
          </w:p>
        </w:tc>
        <w:tc>
          <w:tcPr>
            <w:tcW w:w="8113" w:type="dxa"/>
          </w:tcPr>
          <w:p w14:paraId="17FFACB0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формирование умений находить делители и кратные чисел</w:t>
            </w:r>
          </w:p>
          <w:p w14:paraId="469090B0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формирование умений находить НОД и НОК </w:t>
            </w:r>
          </w:p>
          <w:p w14:paraId="330B84FB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развитие навыков самоконтроля и внимания на основе упражнений «Найди ошибку»</w:t>
            </w:r>
          </w:p>
          <w:p w14:paraId="5BF9713E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коррекция ЗУН по теме «</w:t>
            </w:r>
            <w:r w:rsidRPr="0005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Делимость чисел</w:t>
            </w: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» </w:t>
            </w:r>
          </w:p>
          <w:p w14:paraId="0B7A2C1F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развитие наблюдательности на основе решения  задач на делимость </w:t>
            </w:r>
          </w:p>
          <w:p w14:paraId="68FB5782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формирование умений работать над увеличением скорости вычислений</w:t>
            </w:r>
          </w:p>
          <w:p w14:paraId="0D59038D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развитие математической речи на основе работы с учебником</w:t>
            </w:r>
          </w:p>
        </w:tc>
      </w:tr>
      <w:tr w:rsidR="00110E40" w:rsidRPr="00053AB3" w14:paraId="535A5EED" w14:textId="77777777" w:rsidTr="00110E40">
        <w:trPr>
          <w:trHeight w:val="6081"/>
        </w:trPr>
        <w:tc>
          <w:tcPr>
            <w:tcW w:w="2377" w:type="dxa"/>
            <w:vAlign w:val="center"/>
          </w:tcPr>
          <w:p w14:paraId="6B1822CB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Обыкновенные дроби</w:t>
            </w:r>
          </w:p>
        </w:tc>
        <w:tc>
          <w:tcPr>
            <w:tcW w:w="8113" w:type="dxa"/>
          </w:tcPr>
          <w:p w14:paraId="17FBA8A7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коррекция ЗУН по теме «Сложение и вычитание дробей с разными знаменателями»</w:t>
            </w:r>
          </w:p>
          <w:p w14:paraId="2C81DF84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коррекция внимания на основе упражнений  по теме «Сокращение дробей»</w:t>
            </w:r>
          </w:p>
          <w:p w14:paraId="0D68A46C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формирование умений приводить дроби к общему знаменателю, складывать и вычитать смешанные числа </w:t>
            </w:r>
          </w:p>
          <w:p w14:paraId="02787212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развитие кратковременной памяти на основе упражнений на вычисление неизвестного в уравнениях</w:t>
            </w:r>
          </w:p>
          <w:p w14:paraId="61BCBDCE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развитие навыков самоконтроля и внимания на основе упражнений «Найди ошибку»</w:t>
            </w:r>
          </w:p>
          <w:p w14:paraId="20CA7A8E" w14:textId="77777777" w:rsidR="00110E40" w:rsidRPr="00053AB3" w:rsidRDefault="00110E40" w:rsidP="00110E40">
            <w:pPr>
              <w:tabs>
                <w:tab w:val="left" w:pos="113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развитие наблюдательности на основе решения логических задач</w:t>
            </w:r>
          </w:p>
          <w:p w14:paraId="12CC6797" w14:textId="77777777" w:rsidR="00110E40" w:rsidRPr="00053AB3" w:rsidRDefault="00110E40" w:rsidP="00110E40">
            <w:pPr>
              <w:tabs>
                <w:tab w:val="left" w:pos="113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формирование умений работать над увеличением скорости вычислений</w:t>
            </w:r>
          </w:p>
          <w:p w14:paraId="46AEC2B4" w14:textId="77777777" w:rsidR="00110E40" w:rsidRPr="00053AB3" w:rsidRDefault="00110E40" w:rsidP="00110E40">
            <w:pPr>
              <w:tabs>
                <w:tab w:val="left" w:pos="113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развитие математической речи на основе работы с учебником</w:t>
            </w:r>
          </w:p>
          <w:p w14:paraId="39704BBB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коррекция ЗУН по теме «</w:t>
            </w:r>
            <w:r w:rsidRPr="0005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Умножение и деление обыкновенных дробей</w:t>
            </w: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  <w:p w14:paraId="241624B2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коррекция внимания на основе упражнений  по темам «</w:t>
            </w:r>
            <w:r w:rsidRPr="0005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Умножение и деление обыкновенных дробей</w:t>
            </w: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  <w:p w14:paraId="008A7964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формирование умений находить дробь от числа и число по его дроби, </w:t>
            </w:r>
            <w:r w:rsidRPr="0005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нахождение процента от числа и числа по его проценту</w:t>
            </w:r>
          </w:p>
          <w:p w14:paraId="5B5F91B2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 развитие навыков самоконтроля и внимания на основе упражнений «Найди ошибку»</w:t>
            </w:r>
          </w:p>
          <w:p w14:paraId="7C65457C" w14:textId="77777777" w:rsidR="00110E40" w:rsidRPr="00053AB3" w:rsidRDefault="00110E40" w:rsidP="00110E40">
            <w:pPr>
              <w:tabs>
                <w:tab w:val="left" w:pos="113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развитие наблюдательности на основе решения текстовых задач </w:t>
            </w:r>
          </w:p>
          <w:p w14:paraId="542799F6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формирование умений работать над увеличением скорости вычислений</w:t>
            </w:r>
          </w:p>
          <w:p w14:paraId="0E4A4C36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развитие математической речи на основе работы с учебником</w:t>
            </w:r>
          </w:p>
        </w:tc>
      </w:tr>
      <w:tr w:rsidR="00110E40" w:rsidRPr="00053AB3" w14:paraId="050B362B" w14:textId="77777777" w:rsidTr="00110E40">
        <w:tc>
          <w:tcPr>
            <w:tcW w:w="2377" w:type="dxa"/>
            <w:vAlign w:val="center"/>
          </w:tcPr>
          <w:p w14:paraId="4CF8837D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Отношения и пропорции</w:t>
            </w:r>
          </w:p>
        </w:tc>
        <w:tc>
          <w:tcPr>
            <w:tcW w:w="8113" w:type="dxa"/>
          </w:tcPr>
          <w:p w14:paraId="74D920A2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формирование умений находить неизвестный член пропорции, решать задачи с помощью  составления пропорций</w:t>
            </w:r>
          </w:p>
          <w:p w14:paraId="48C5D8F8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коррекция ЗУН по теме «</w:t>
            </w:r>
            <w:r w:rsidRPr="0005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Отношения и пропорции</w:t>
            </w: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» </w:t>
            </w:r>
          </w:p>
          <w:p w14:paraId="69216E25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коррекция внимания на основе решения задач на прямую и обратную пропорциональность</w:t>
            </w:r>
          </w:p>
          <w:p w14:paraId="428B694B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развитие наблюдательности на основе решения текстовых  задач</w:t>
            </w:r>
          </w:p>
          <w:p w14:paraId="795332A4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формирование умений работать над увеличением скорости вычислений</w:t>
            </w:r>
          </w:p>
          <w:p w14:paraId="07CAB9F6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развитие навыков самоконтроля и внимания на основе упражнений «Найди ошибку»</w:t>
            </w:r>
          </w:p>
          <w:p w14:paraId="074CD9ED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развитие творческих способностей на основе упражнений на составление условия задачи</w:t>
            </w:r>
          </w:p>
          <w:p w14:paraId="2A511E7C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развитие математической речи на основе работы с учебником</w:t>
            </w:r>
          </w:p>
        </w:tc>
      </w:tr>
      <w:tr w:rsidR="00110E40" w:rsidRPr="00053AB3" w14:paraId="4C091499" w14:textId="77777777" w:rsidTr="00110E40">
        <w:tc>
          <w:tcPr>
            <w:tcW w:w="2377" w:type="dxa"/>
            <w:vMerge w:val="restart"/>
            <w:vAlign w:val="center"/>
          </w:tcPr>
          <w:p w14:paraId="1A29CF2A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Рациональные  числа и действия с ними</w:t>
            </w:r>
          </w:p>
          <w:p w14:paraId="50FD32EF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113" w:type="dxa"/>
          </w:tcPr>
          <w:p w14:paraId="1C97C8E7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коррекция ЗУН по теме «</w:t>
            </w:r>
            <w:r w:rsidRPr="0005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Положительные и отрицательные числа</w:t>
            </w: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  <w:p w14:paraId="060303BD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формирование умений работать над увеличением скорости вычислений</w:t>
            </w:r>
          </w:p>
          <w:p w14:paraId="3CB31784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 формирование умений отмечать на координатной прямой положительные и отрицательные числа, находить модуль числа, </w:t>
            </w:r>
            <w:r w:rsidRPr="0005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сравнивать числа с помощью координатной прямой</w:t>
            </w:r>
          </w:p>
          <w:p w14:paraId="3D9A0316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- развитие творческих способностей на основе упражнений на составление условия задачи</w:t>
            </w:r>
          </w:p>
          <w:p w14:paraId="58753E8E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развитие навыков самоконтроля и внимания на основе упражнений «Найди ошибку»</w:t>
            </w:r>
          </w:p>
          <w:p w14:paraId="24EDA614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развитие математической речи на основе работы с учебником</w:t>
            </w:r>
          </w:p>
        </w:tc>
      </w:tr>
      <w:tr w:rsidR="00110E40" w:rsidRPr="00053AB3" w14:paraId="5E24BF7C" w14:textId="77777777" w:rsidTr="00110E40">
        <w:tc>
          <w:tcPr>
            <w:tcW w:w="2377" w:type="dxa"/>
            <w:vMerge/>
            <w:vAlign w:val="center"/>
          </w:tcPr>
          <w:p w14:paraId="1368086D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113" w:type="dxa"/>
          </w:tcPr>
          <w:p w14:paraId="19180515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коррекция ЗУН по теме «</w:t>
            </w:r>
            <w:r w:rsidRPr="0005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Сложение и вычитание положительных и отрицательных чисел</w:t>
            </w: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  <w:p w14:paraId="4987B50B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формирование умений работать над увеличением скорости вычислений</w:t>
            </w:r>
          </w:p>
          <w:p w14:paraId="76394C99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развитие кратковременной памяти на основе упражнений </w:t>
            </w:r>
            <w:r w:rsidRPr="00053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на сложение и вычитание положительных и отрицательных чисел</w:t>
            </w:r>
          </w:p>
          <w:p w14:paraId="0F3C6F1D" w14:textId="77777777" w:rsidR="00110E40" w:rsidRPr="00053AB3" w:rsidRDefault="00110E40" w:rsidP="00110E40">
            <w:pPr>
              <w:tabs>
                <w:tab w:val="left" w:pos="113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развитие навыков самоконтроля и внимания на основе упражнений «Найди ошибку» </w:t>
            </w:r>
          </w:p>
          <w:p w14:paraId="1C7F63CF" w14:textId="77777777" w:rsidR="00110E40" w:rsidRPr="00053AB3" w:rsidRDefault="00110E40" w:rsidP="00110E40">
            <w:pPr>
              <w:tabs>
                <w:tab w:val="left" w:pos="113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развитие математической речи на основе работы с учебником</w:t>
            </w:r>
          </w:p>
        </w:tc>
      </w:tr>
      <w:tr w:rsidR="00110E40" w:rsidRPr="00053AB3" w14:paraId="38ABFFB7" w14:textId="77777777" w:rsidTr="00110E40">
        <w:tc>
          <w:tcPr>
            <w:tcW w:w="2377" w:type="dxa"/>
            <w:vMerge/>
            <w:vAlign w:val="center"/>
          </w:tcPr>
          <w:p w14:paraId="42D2D63B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113" w:type="dxa"/>
          </w:tcPr>
          <w:p w14:paraId="2D717BA3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коррекция ЗУН по теме «Умножение и деление положительных и отрицательных чисел»</w:t>
            </w:r>
          </w:p>
          <w:p w14:paraId="75A0ECC3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формирование умений работать над увеличением скорости вычислений</w:t>
            </w:r>
          </w:p>
          <w:p w14:paraId="39A7D8CB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формирование умений находить приближённые значения</w:t>
            </w:r>
          </w:p>
          <w:p w14:paraId="7734C992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развитие творческих способностей на основе упражнений на составление условия задачи</w:t>
            </w:r>
          </w:p>
          <w:p w14:paraId="3F25E079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развитие навыков самоконтроля и внимания на основе упражнений «Найди ошибку»</w:t>
            </w:r>
          </w:p>
          <w:p w14:paraId="2B21544E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развитие математической речи на основе работы с учебником</w:t>
            </w:r>
          </w:p>
        </w:tc>
      </w:tr>
      <w:tr w:rsidR="00110E40" w:rsidRPr="00053AB3" w14:paraId="4D1BDBF0" w14:textId="77777777" w:rsidTr="00110E40">
        <w:tc>
          <w:tcPr>
            <w:tcW w:w="2377" w:type="dxa"/>
            <w:vMerge/>
            <w:vAlign w:val="center"/>
          </w:tcPr>
          <w:p w14:paraId="397DDEFB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113" w:type="dxa"/>
          </w:tcPr>
          <w:p w14:paraId="2CE0124F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коррекция ЗУН по теме «Решение уравнений»</w:t>
            </w:r>
          </w:p>
          <w:p w14:paraId="2B2B3359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развитие творческих способностей на основе упражнений на составление выражений со скобками</w:t>
            </w:r>
          </w:p>
          <w:p w14:paraId="335D9E39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развитие кратковременной памяти на основе упражнений на раскрытие скобок и приведение подобных слагаемых</w:t>
            </w:r>
          </w:p>
          <w:p w14:paraId="298BAFB9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развитие навыков самоконтроля и внимания на основе упражнений «Найди ошибку»</w:t>
            </w:r>
          </w:p>
          <w:p w14:paraId="6EE11CD4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развитие математической речи на основе работы с учебником</w:t>
            </w:r>
          </w:p>
        </w:tc>
      </w:tr>
      <w:tr w:rsidR="00110E40" w:rsidRPr="00053AB3" w14:paraId="56E3E0DF" w14:textId="77777777" w:rsidTr="00110E40">
        <w:tc>
          <w:tcPr>
            <w:tcW w:w="2377" w:type="dxa"/>
            <w:vMerge/>
            <w:vAlign w:val="center"/>
          </w:tcPr>
          <w:p w14:paraId="40D167D2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113" w:type="dxa"/>
          </w:tcPr>
          <w:p w14:paraId="3C88B0C4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коррекция ЗУН по теме «Координаты на плоскости»</w:t>
            </w:r>
          </w:p>
          <w:p w14:paraId="62F221FF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коррекция внимания на основе решения упражнений на построение точек по координатам, чтения графиков и диаграмм</w:t>
            </w:r>
          </w:p>
          <w:p w14:paraId="7E0F28D2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развитие мелкой моторики кисти и пальцев рук на основе построения координатной плоскости и точек в ней</w:t>
            </w:r>
          </w:p>
          <w:p w14:paraId="269E03CA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развитие навыков самоконтроля и внимания на основе упражнений «Найди ошибку»</w:t>
            </w:r>
          </w:p>
          <w:p w14:paraId="17042DD5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развитие наблюдательности на основе решения простейших задач в координатах  </w:t>
            </w:r>
          </w:p>
          <w:p w14:paraId="165F08DE" w14:textId="77777777" w:rsidR="00110E40" w:rsidRPr="00053AB3" w:rsidRDefault="00110E40" w:rsidP="00110E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3A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 развитие математической речи на основе работы с учебником</w:t>
            </w:r>
          </w:p>
        </w:tc>
      </w:tr>
    </w:tbl>
    <w:p w14:paraId="7F36BC00" w14:textId="77777777" w:rsidR="00110E40" w:rsidRPr="00053AB3" w:rsidRDefault="00110E40" w:rsidP="00110E4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1D748E7" w14:textId="77777777" w:rsidR="00943735" w:rsidRPr="00053AB3" w:rsidRDefault="00943735" w:rsidP="00A5027D">
      <w:pPr>
        <w:tabs>
          <w:tab w:val="left" w:pos="3272"/>
        </w:tabs>
        <w:rPr>
          <w:rFonts w:ascii="Times New Roman" w:hAnsi="Times New Roman" w:cs="Times New Roman"/>
          <w:sz w:val="24"/>
          <w:szCs w:val="24"/>
        </w:rPr>
      </w:pPr>
    </w:p>
    <w:sectPr w:rsidR="00943735" w:rsidRPr="00053AB3" w:rsidSect="00110E40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9BC2B9" w14:textId="77777777" w:rsidR="00853832" w:rsidRDefault="00853832" w:rsidP="00A5027D">
      <w:pPr>
        <w:spacing w:after="0" w:line="240" w:lineRule="auto"/>
      </w:pPr>
      <w:r>
        <w:separator/>
      </w:r>
    </w:p>
  </w:endnote>
  <w:endnote w:type="continuationSeparator" w:id="0">
    <w:p w14:paraId="728A7B5A" w14:textId="77777777" w:rsidR="00853832" w:rsidRDefault="00853832" w:rsidP="00A50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GothicMediumITC-Regular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14BE53" w14:textId="77777777" w:rsidR="00853832" w:rsidRDefault="00853832" w:rsidP="00A5027D">
      <w:pPr>
        <w:spacing w:after="0" w:line="240" w:lineRule="auto"/>
      </w:pPr>
      <w:r>
        <w:separator/>
      </w:r>
    </w:p>
  </w:footnote>
  <w:footnote w:type="continuationSeparator" w:id="0">
    <w:p w14:paraId="5EF1D987" w14:textId="77777777" w:rsidR="00853832" w:rsidRDefault="00853832" w:rsidP="00A502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B"/>
    <w:multiLevelType w:val="multilevel"/>
    <w:tmpl w:val="0000000A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15"/>
    <w:multiLevelType w:val="multilevel"/>
    <w:tmpl w:val="EAB023CE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0000017"/>
    <w:multiLevelType w:val="multilevel"/>
    <w:tmpl w:val="B0D448D4"/>
    <w:lvl w:ilvl="0">
      <w:numFmt w:val="bullet"/>
      <w:lvlText w:val="•"/>
      <w:lvlJc w:val="left"/>
      <w:rPr>
        <w:rFonts w:ascii="Calibri" w:eastAsia="Times New Roman" w:hAnsi="Calibr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 w15:restartNumberingAfterBreak="0">
    <w:nsid w:val="148159B0"/>
    <w:multiLevelType w:val="hybridMultilevel"/>
    <w:tmpl w:val="D548E726"/>
    <w:lvl w:ilvl="0" w:tplc="04190001">
      <w:start w:val="1"/>
      <w:numFmt w:val="bullet"/>
      <w:lvlText w:val=""/>
      <w:lvlJc w:val="left"/>
      <w:pPr>
        <w:ind w:left="333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77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549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93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765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83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909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9B3817"/>
    <w:multiLevelType w:val="hybridMultilevel"/>
    <w:tmpl w:val="64E2BFFC"/>
    <w:lvl w:ilvl="0" w:tplc="0419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435C639E"/>
    <w:multiLevelType w:val="hybridMultilevel"/>
    <w:tmpl w:val="05863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DA7BEA"/>
    <w:multiLevelType w:val="hybridMultilevel"/>
    <w:tmpl w:val="337A2B82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5AA3544"/>
    <w:multiLevelType w:val="hybridMultilevel"/>
    <w:tmpl w:val="B2806A06"/>
    <w:lvl w:ilvl="0" w:tplc="79B20C5A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374F0C"/>
    <w:multiLevelType w:val="hybridMultilevel"/>
    <w:tmpl w:val="9AB45252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16E"/>
    <w:rsid w:val="00000774"/>
    <w:rsid w:val="00011F13"/>
    <w:rsid w:val="00027C55"/>
    <w:rsid w:val="00027E6B"/>
    <w:rsid w:val="0003213E"/>
    <w:rsid w:val="000334F9"/>
    <w:rsid w:val="000403C7"/>
    <w:rsid w:val="00053AB3"/>
    <w:rsid w:val="00062163"/>
    <w:rsid w:val="00082E0D"/>
    <w:rsid w:val="00084B0A"/>
    <w:rsid w:val="000926FC"/>
    <w:rsid w:val="00096C3B"/>
    <w:rsid w:val="000B04E2"/>
    <w:rsid w:val="000C1072"/>
    <w:rsid w:val="000C251C"/>
    <w:rsid w:val="000C4287"/>
    <w:rsid w:val="000C56F7"/>
    <w:rsid w:val="000C5C14"/>
    <w:rsid w:val="000C71AA"/>
    <w:rsid w:val="000D1AF5"/>
    <w:rsid w:val="000E7869"/>
    <w:rsid w:val="00110E40"/>
    <w:rsid w:val="00111708"/>
    <w:rsid w:val="0013072E"/>
    <w:rsid w:val="00131C2F"/>
    <w:rsid w:val="00131DAA"/>
    <w:rsid w:val="001340DD"/>
    <w:rsid w:val="00136D25"/>
    <w:rsid w:val="001413D9"/>
    <w:rsid w:val="00141EDC"/>
    <w:rsid w:val="00150D78"/>
    <w:rsid w:val="0016456B"/>
    <w:rsid w:val="0016523E"/>
    <w:rsid w:val="0016740D"/>
    <w:rsid w:val="00176CB9"/>
    <w:rsid w:val="00193F89"/>
    <w:rsid w:val="001A5BEC"/>
    <w:rsid w:val="001B5786"/>
    <w:rsid w:val="001C1704"/>
    <w:rsid w:val="001D35A1"/>
    <w:rsid w:val="001E6D5C"/>
    <w:rsid w:val="001F016E"/>
    <w:rsid w:val="001F0F0B"/>
    <w:rsid w:val="001F3D97"/>
    <w:rsid w:val="00203354"/>
    <w:rsid w:val="00205854"/>
    <w:rsid w:val="002071A8"/>
    <w:rsid w:val="00223EC6"/>
    <w:rsid w:val="00226437"/>
    <w:rsid w:val="002269E4"/>
    <w:rsid w:val="00240FDC"/>
    <w:rsid w:val="00243FF6"/>
    <w:rsid w:val="00254DFC"/>
    <w:rsid w:val="00256DC7"/>
    <w:rsid w:val="00262781"/>
    <w:rsid w:val="00264791"/>
    <w:rsid w:val="00277DDB"/>
    <w:rsid w:val="00277FD3"/>
    <w:rsid w:val="00280BE5"/>
    <w:rsid w:val="00286B99"/>
    <w:rsid w:val="00297045"/>
    <w:rsid w:val="002A131C"/>
    <w:rsid w:val="002A37DC"/>
    <w:rsid w:val="002A5EA9"/>
    <w:rsid w:val="002B0ABB"/>
    <w:rsid w:val="002B1656"/>
    <w:rsid w:val="002C322C"/>
    <w:rsid w:val="002C3E9A"/>
    <w:rsid w:val="002C49C3"/>
    <w:rsid w:val="002D2266"/>
    <w:rsid w:val="002F2D0D"/>
    <w:rsid w:val="0030271F"/>
    <w:rsid w:val="003054D8"/>
    <w:rsid w:val="00312C73"/>
    <w:rsid w:val="0031537F"/>
    <w:rsid w:val="003244BF"/>
    <w:rsid w:val="0033247B"/>
    <w:rsid w:val="00335BFB"/>
    <w:rsid w:val="003463B9"/>
    <w:rsid w:val="00346CE6"/>
    <w:rsid w:val="003502A7"/>
    <w:rsid w:val="00353DEC"/>
    <w:rsid w:val="00356A08"/>
    <w:rsid w:val="00396572"/>
    <w:rsid w:val="003A08D4"/>
    <w:rsid w:val="003A3A03"/>
    <w:rsid w:val="003A3B29"/>
    <w:rsid w:val="003A4A7B"/>
    <w:rsid w:val="003A5AFF"/>
    <w:rsid w:val="003A6F72"/>
    <w:rsid w:val="003C1717"/>
    <w:rsid w:val="003D168D"/>
    <w:rsid w:val="003D2AB2"/>
    <w:rsid w:val="003D2CEF"/>
    <w:rsid w:val="003E6732"/>
    <w:rsid w:val="003F0315"/>
    <w:rsid w:val="003F0481"/>
    <w:rsid w:val="003F2EFF"/>
    <w:rsid w:val="003F4B3E"/>
    <w:rsid w:val="004009CB"/>
    <w:rsid w:val="00404B66"/>
    <w:rsid w:val="00414EB8"/>
    <w:rsid w:val="00423951"/>
    <w:rsid w:val="00430BD8"/>
    <w:rsid w:val="00432AFE"/>
    <w:rsid w:val="004361C7"/>
    <w:rsid w:val="00462E96"/>
    <w:rsid w:val="004652FE"/>
    <w:rsid w:val="00465B26"/>
    <w:rsid w:val="00475458"/>
    <w:rsid w:val="00480A28"/>
    <w:rsid w:val="00482FD8"/>
    <w:rsid w:val="004915BB"/>
    <w:rsid w:val="00492511"/>
    <w:rsid w:val="00493D5E"/>
    <w:rsid w:val="004A3846"/>
    <w:rsid w:val="004A646E"/>
    <w:rsid w:val="004A6CCD"/>
    <w:rsid w:val="004B14D1"/>
    <w:rsid w:val="004B4D86"/>
    <w:rsid w:val="004B6948"/>
    <w:rsid w:val="004C1304"/>
    <w:rsid w:val="004D1B4D"/>
    <w:rsid w:val="004D2F4D"/>
    <w:rsid w:val="004E0291"/>
    <w:rsid w:val="004E6988"/>
    <w:rsid w:val="00501C59"/>
    <w:rsid w:val="00505AEB"/>
    <w:rsid w:val="00506D2B"/>
    <w:rsid w:val="00506FE1"/>
    <w:rsid w:val="00510C85"/>
    <w:rsid w:val="00512E45"/>
    <w:rsid w:val="00513EB7"/>
    <w:rsid w:val="005264E7"/>
    <w:rsid w:val="00532DA0"/>
    <w:rsid w:val="00540896"/>
    <w:rsid w:val="00543A00"/>
    <w:rsid w:val="00546190"/>
    <w:rsid w:val="00546731"/>
    <w:rsid w:val="0054734E"/>
    <w:rsid w:val="00551703"/>
    <w:rsid w:val="0055414C"/>
    <w:rsid w:val="00556FB3"/>
    <w:rsid w:val="00580C60"/>
    <w:rsid w:val="00595374"/>
    <w:rsid w:val="005A00B5"/>
    <w:rsid w:val="005A0D9B"/>
    <w:rsid w:val="005A220D"/>
    <w:rsid w:val="005B0F86"/>
    <w:rsid w:val="005B56E9"/>
    <w:rsid w:val="005B5DD7"/>
    <w:rsid w:val="005C0188"/>
    <w:rsid w:val="005C571B"/>
    <w:rsid w:val="005E1878"/>
    <w:rsid w:val="005E2CC1"/>
    <w:rsid w:val="005E674A"/>
    <w:rsid w:val="005E74E3"/>
    <w:rsid w:val="005F5C07"/>
    <w:rsid w:val="006107B2"/>
    <w:rsid w:val="00612391"/>
    <w:rsid w:val="0062032A"/>
    <w:rsid w:val="0063375B"/>
    <w:rsid w:val="00634664"/>
    <w:rsid w:val="00636CB4"/>
    <w:rsid w:val="006402AC"/>
    <w:rsid w:val="00643EC6"/>
    <w:rsid w:val="006728EC"/>
    <w:rsid w:val="00673D3D"/>
    <w:rsid w:val="00682E32"/>
    <w:rsid w:val="00686FAB"/>
    <w:rsid w:val="006870C5"/>
    <w:rsid w:val="006A38DF"/>
    <w:rsid w:val="006C2F80"/>
    <w:rsid w:val="006C4E58"/>
    <w:rsid w:val="006C69BB"/>
    <w:rsid w:val="006E2286"/>
    <w:rsid w:val="006E2392"/>
    <w:rsid w:val="006F1235"/>
    <w:rsid w:val="00705C70"/>
    <w:rsid w:val="00707CFF"/>
    <w:rsid w:val="007127F6"/>
    <w:rsid w:val="00714BFD"/>
    <w:rsid w:val="00731F9E"/>
    <w:rsid w:val="00734C79"/>
    <w:rsid w:val="00736548"/>
    <w:rsid w:val="00737A70"/>
    <w:rsid w:val="00741CAD"/>
    <w:rsid w:val="00752A9A"/>
    <w:rsid w:val="00774FE1"/>
    <w:rsid w:val="00787CD3"/>
    <w:rsid w:val="00787F51"/>
    <w:rsid w:val="00791D5D"/>
    <w:rsid w:val="00792C59"/>
    <w:rsid w:val="00795162"/>
    <w:rsid w:val="0079765F"/>
    <w:rsid w:val="007A5F1D"/>
    <w:rsid w:val="007A74EE"/>
    <w:rsid w:val="007B3E9B"/>
    <w:rsid w:val="007C42E3"/>
    <w:rsid w:val="007C568F"/>
    <w:rsid w:val="007C56A7"/>
    <w:rsid w:val="007D4AA6"/>
    <w:rsid w:val="007D6EF8"/>
    <w:rsid w:val="007E54AC"/>
    <w:rsid w:val="007E5DA1"/>
    <w:rsid w:val="007F4CB7"/>
    <w:rsid w:val="0080467D"/>
    <w:rsid w:val="00805101"/>
    <w:rsid w:val="00824916"/>
    <w:rsid w:val="00832EAD"/>
    <w:rsid w:val="008331EF"/>
    <w:rsid w:val="008353B1"/>
    <w:rsid w:val="00843725"/>
    <w:rsid w:val="00853832"/>
    <w:rsid w:val="00860A1D"/>
    <w:rsid w:val="00861E60"/>
    <w:rsid w:val="0087348C"/>
    <w:rsid w:val="008751C0"/>
    <w:rsid w:val="00875D07"/>
    <w:rsid w:val="00880B4D"/>
    <w:rsid w:val="008874E2"/>
    <w:rsid w:val="00896BF5"/>
    <w:rsid w:val="008A179B"/>
    <w:rsid w:val="008A5AF3"/>
    <w:rsid w:val="008D3957"/>
    <w:rsid w:val="008E284C"/>
    <w:rsid w:val="008E3A28"/>
    <w:rsid w:val="008E58A9"/>
    <w:rsid w:val="008E5F3C"/>
    <w:rsid w:val="008F4E43"/>
    <w:rsid w:val="008F6E51"/>
    <w:rsid w:val="0091652D"/>
    <w:rsid w:val="009272EC"/>
    <w:rsid w:val="009340D9"/>
    <w:rsid w:val="00937245"/>
    <w:rsid w:val="009416D6"/>
    <w:rsid w:val="00943735"/>
    <w:rsid w:val="00960018"/>
    <w:rsid w:val="00960E3C"/>
    <w:rsid w:val="009627C7"/>
    <w:rsid w:val="00965D84"/>
    <w:rsid w:val="009746B9"/>
    <w:rsid w:val="0097561B"/>
    <w:rsid w:val="0099269F"/>
    <w:rsid w:val="009966BE"/>
    <w:rsid w:val="009976B2"/>
    <w:rsid w:val="009A22BE"/>
    <w:rsid w:val="009A2311"/>
    <w:rsid w:val="009A2601"/>
    <w:rsid w:val="009B14F2"/>
    <w:rsid w:val="009B4335"/>
    <w:rsid w:val="009C4E25"/>
    <w:rsid w:val="009C5CE3"/>
    <w:rsid w:val="009C73C3"/>
    <w:rsid w:val="009D00B5"/>
    <w:rsid w:val="009D465C"/>
    <w:rsid w:val="009D7E37"/>
    <w:rsid w:val="009F743B"/>
    <w:rsid w:val="00A00407"/>
    <w:rsid w:val="00A11227"/>
    <w:rsid w:val="00A11696"/>
    <w:rsid w:val="00A11D5D"/>
    <w:rsid w:val="00A120A0"/>
    <w:rsid w:val="00A12DCB"/>
    <w:rsid w:val="00A2730E"/>
    <w:rsid w:val="00A3446C"/>
    <w:rsid w:val="00A3793B"/>
    <w:rsid w:val="00A444D6"/>
    <w:rsid w:val="00A5027D"/>
    <w:rsid w:val="00A60C54"/>
    <w:rsid w:val="00A64F2D"/>
    <w:rsid w:val="00A754A0"/>
    <w:rsid w:val="00A76859"/>
    <w:rsid w:val="00A80EFF"/>
    <w:rsid w:val="00A81F32"/>
    <w:rsid w:val="00A87005"/>
    <w:rsid w:val="00A93C6C"/>
    <w:rsid w:val="00AA302A"/>
    <w:rsid w:val="00AD6FD1"/>
    <w:rsid w:val="00AE5B67"/>
    <w:rsid w:val="00B005DB"/>
    <w:rsid w:val="00B00796"/>
    <w:rsid w:val="00B03365"/>
    <w:rsid w:val="00B07C66"/>
    <w:rsid w:val="00B15EDC"/>
    <w:rsid w:val="00B160A6"/>
    <w:rsid w:val="00B2110A"/>
    <w:rsid w:val="00B2554D"/>
    <w:rsid w:val="00B26319"/>
    <w:rsid w:val="00B270FE"/>
    <w:rsid w:val="00B32FF0"/>
    <w:rsid w:val="00B341FF"/>
    <w:rsid w:val="00B40401"/>
    <w:rsid w:val="00B428AE"/>
    <w:rsid w:val="00B4333C"/>
    <w:rsid w:val="00B4710C"/>
    <w:rsid w:val="00B54774"/>
    <w:rsid w:val="00B60647"/>
    <w:rsid w:val="00B60A3C"/>
    <w:rsid w:val="00B6329C"/>
    <w:rsid w:val="00B8088D"/>
    <w:rsid w:val="00B82FE8"/>
    <w:rsid w:val="00B87086"/>
    <w:rsid w:val="00BB21CE"/>
    <w:rsid w:val="00BC213C"/>
    <w:rsid w:val="00BC2645"/>
    <w:rsid w:val="00BD5C46"/>
    <w:rsid w:val="00BE0DEE"/>
    <w:rsid w:val="00BE7130"/>
    <w:rsid w:val="00BF0B25"/>
    <w:rsid w:val="00BF1F1E"/>
    <w:rsid w:val="00BF566C"/>
    <w:rsid w:val="00C000C0"/>
    <w:rsid w:val="00C05E10"/>
    <w:rsid w:val="00C13C7D"/>
    <w:rsid w:val="00C21C3B"/>
    <w:rsid w:val="00C21DE6"/>
    <w:rsid w:val="00C2509D"/>
    <w:rsid w:val="00C27593"/>
    <w:rsid w:val="00C31FC5"/>
    <w:rsid w:val="00C3468F"/>
    <w:rsid w:val="00C35F0D"/>
    <w:rsid w:val="00C4049B"/>
    <w:rsid w:val="00C40D4E"/>
    <w:rsid w:val="00C43E33"/>
    <w:rsid w:val="00C607CB"/>
    <w:rsid w:val="00C61222"/>
    <w:rsid w:val="00C63E8B"/>
    <w:rsid w:val="00C64F78"/>
    <w:rsid w:val="00C80AB6"/>
    <w:rsid w:val="00C81C9D"/>
    <w:rsid w:val="00C8267D"/>
    <w:rsid w:val="00C87ADC"/>
    <w:rsid w:val="00C94FE8"/>
    <w:rsid w:val="00C954A0"/>
    <w:rsid w:val="00C95C1B"/>
    <w:rsid w:val="00CA0BD2"/>
    <w:rsid w:val="00CA16F3"/>
    <w:rsid w:val="00CB16C1"/>
    <w:rsid w:val="00CD19D8"/>
    <w:rsid w:val="00CD53C7"/>
    <w:rsid w:val="00CD6FFA"/>
    <w:rsid w:val="00CF0332"/>
    <w:rsid w:val="00CF0734"/>
    <w:rsid w:val="00CF1B29"/>
    <w:rsid w:val="00D07BA6"/>
    <w:rsid w:val="00D07CB3"/>
    <w:rsid w:val="00D331AD"/>
    <w:rsid w:val="00D334E2"/>
    <w:rsid w:val="00D426DE"/>
    <w:rsid w:val="00D45679"/>
    <w:rsid w:val="00D52F03"/>
    <w:rsid w:val="00D54FF0"/>
    <w:rsid w:val="00D709CF"/>
    <w:rsid w:val="00D72F51"/>
    <w:rsid w:val="00D77EB3"/>
    <w:rsid w:val="00D81367"/>
    <w:rsid w:val="00D869B3"/>
    <w:rsid w:val="00D91997"/>
    <w:rsid w:val="00D93B3E"/>
    <w:rsid w:val="00D95AB3"/>
    <w:rsid w:val="00D96824"/>
    <w:rsid w:val="00D97A59"/>
    <w:rsid w:val="00DA3397"/>
    <w:rsid w:val="00DA4710"/>
    <w:rsid w:val="00DB0511"/>
    <w:rsid w:val="00DC13C2"/>
    <w:rsid w:val="00DD0805"/>
    <w:rsid w:val="00DD1A30"/>
    <w:rsid w:val="00DD62F4"/>
    <w:rsid w:val="00DE6181"/>
    <w:rsid w:val="00DF557F"/>
    <w:rsid w:val="00E01081"/>
    <w:rsid w:val="00E05969"/>
    <w:rsid w:val="00E15DCF"/>
    <w:rsid w:val="00E17B59"/>
    <w:rsid w:val="00E213C1"/>
    <w:rsid w:val="00E26E78"/>
    <w:rsid w:val="00E27FC0"/>
    <w:rsid w:val="00E3154B"/>
    <w:rsid w:val="00E328F5"/>
    <w:rsid w:val="00E3768C"/>
    <w:rsid w:val="00E404D6"/>
    <w:rsid w:val="00E46081"/>
    <w:rsid w:val="00E54C7F"/>
    <w:rsid w:val="00E61A22"/>
    <w:rsid w:val="00E64FEC"/>
    <w:rsid w:val="00E710F2"/>
    <w:rsid w:val="00E84AEE"/>
    <w:rsid w:val="00E920CD"/>
    <w:rsid w:val="00E962AE"/>
    <w:rsid w:val="00EC4C3C"/>
    <w:rsid w:val="00EC5C06"/>
    <w:rsid w:val="00ED566D"/>
    <w:rsid w:val="00EE2649"/>
    <w:rsid w:val="00EF10B5"/>
    <w:rsid w:val="00EF4815"/>
    <w:rsid w:val="00EF63E0"/>
    <w:rsid w:val="00F04D8B"/>
    <w:rsid w:val="00F0652C"/>
    <w:rsid w:val="00F067BC"/>
    <w:rsid w:val="00F139BA"/>
    <w:rsid w:val="00F144DD"/>
    <w:rsid w:val="00F32813"/>
    <w:rsid w:val="00F64BFF"/>
    <w:rsid w:val="00F662AF"/>
    <w:rsid w:val="00F67479"/>
    <w:rsid w:val="00F67E0F"/>
    <w:rsid w:val="00F70F2F"/>
    <w:rsid w:val="00F71991"/>
    <w:rsid w:val="00F80047"/>
    <w:rsid w:val="00F91485"/>
    <w:rsid w:val="00F94C23"/>
    <w:rsid w:val="00F94F48"/>
    <w:rsid w:val="00FB067A"/>
    <w:rsid w:val="00FB18FD"/>
    <w:rsid w:val="00FB44A3"/>
    <w:rsid w:val="00FB4A08"/>
    <w:rsid w:val="00FD1DA4"/>
    <w:rsid w:val="00FD225E"/>
    <w:rsid w:val="00FF2529"/>
    <w:rsid w:val="00FF4DD8"/>
    <w:rsid w:val="00FF7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1A930FB"/>
  <w15:docId w15:val="{0031C519-91CD-46E4-AC16-EB4BCCB91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016E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">
    <w:name w:val="heading 2"/>
    <w:aliases w:val=" Знак"/>
    <w:basedOn w:val="a"/>
    <w:next w:val="a"/>
    <w:link w:val="20"/>
    <w:uiPriority w:val="99"/>
    <w:qFormat/>
    <w:rsid w:val="001F016E"/>
    <w:pPr>
      <w:keepNext/>
      <w:spacing w:after="0"/>
      <w:ind w:firstLine="360"/>
      <w:jc w:val="both"/>
      <w:outlineLvl w:val="1"/>
    </w:pPr>
    <w:rPr>
      <w:rFonts w:ascii="Arial Narrow" w:hAnsi="Arial Narrow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 Знак Знак"/>
    <w:basedOn w:val="a0"/>
    <w:link w:val="2"/>
    <w:uiPriority w:val="99"/>
    <w:rsid w:val="001F016E"/>
    <w:rPr>
      <w:rFonts w:ascii="Arial Narrow" w:eastAsia="Calibri" w:hAnsi="Arial Narrow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1F016E"/>
    <w:pPr>
      <w:ind w:left="720"/>
      <w:contextualSpacing/>
    </w:pPr>
  </w:style>
  <w:style w:type="paragraph" w:styleId="a4">
    <w:name w:val="Normal (Web)"/>
    <w:basedOn w:val="a"/>
    <w:unhideWhenUsed/>
    <w:rsid w:val="001F0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uiPriority w:val="99"/>
    <w:rsid w:val="001F016E"/>
    <w:pPr>
      <w:spacing w:line="226" w:lineRule="atLeast"/>
      <w:ind w:firstLine="283"/>
      <w:jc w:val="both"/>
    </w:pPr>
    <w:rPr>
      <w:rFonts w:ascii="SchoolBookC" w:eastAsia="Calibri" w:hAnsi="SchoolBookC" w:cs="SchoolBookC"/>
      <w:color w:val="000000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1F016E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1F016E"/>
    <w:pPr>
      <w:spacing w:after="0" w:line="240" w:lineRule="auto"/>
      <w:ind w:left="720" w:firstLine="700"/>
      <w:jc w:val="both"/>
    </w:pPr>
    <w:rPr>
      <w:rFonts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1F016E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21">
    <w:name w:val="Body Text Indent 2"/>
    <w:basedOn w:val="a"/>
    <w:link w:val="22"/>
    <w:rsid w:val="001F016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22">
    <w:name w:val="Основной текст с отступом 2 Знак"/>
    <w:basedOn w:val="a0"/>
    <w:link w:val="21"/>
    <w:rsid w:val="001F016E"/>
    <w:rPr>
      <w:rFonts w:eastAsia="SimSun"/>
      <w:sz w:val="24"/>
      <w:szCs w:val="24"/>
      <w:lang w:eastAsia="zh-CN"/>
    </w:rPr>
  </w:style>
  <w:style w:type="paragraph" w:customStyle="1" w:styleId="a5">
    <w:name w:val="Базовый"/>
    <w:rsid w:val="001F016E"/>
    <w:pPr>
      <w:tabs>
        <w:tab w:val="left" w:pos="708"/>
      </w:tabs>
      <w:suppressAutoHyphens/>
      <w:spacing w:line="100" w:lineRule="atLeast"/>
    </w:pPr>
    <w:rPr>
      <w:color w:val="00000A"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94373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943735"/>
    <w:rPr>
      <w:rFonts w:ascii="Calibri" w:eastAsia="Calibri" w:hAnsi="Calibri" w:cs="Calibri"/>
      <w:sz w:val="22"/>
      <w:szCs w:val="22"/>
      <w:lang w:eastAsia="en-US"/>
    </w:rPr>
  </w:style>
  <w:style w:type="character" w:customStyle="1" w:styleId="4">
    <w:name w:val="Основной текст (4)_"/>
    <w:link w:val="40"/>
    <w:rsid w:val="00943735"/>
    <w:rPr>
      <w:sz w:val="21"/>
      <w:szCs w:val="21"/>
      <w:shd w:val="clear" w:color="auto" w:fill="FFFFFF"/>
    </w:rPr>
  </w:style>
  <w:style w:type="character" w:customStyle="1" w:styleId="41">
    <w:name w:val="Основной текст (4) + Не курсив"/>
    <w:rsid w:val="00943735"/>
    <w:rPr>
      <w:i/>
      <w:iCs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43735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410">
    <w:name w:val="Основной текст (4)1"/>
    <w:basedOn w:val="a"/>
    <w:rsid w:val="00943735"/>
    <w:pPr>
      <w:widowControl w:val="0"/>
      <w:shd w:val="clear" w:color="auto" w:fill="FFFFFF"/>
      <w:spacing w:after="0" w:line="480" w:lineRule="exact"/>
      <w:jc w:val="both"/>
    </w:pPr>
    <w:rPr>
      <w:rFonts w:ascii="Times New Roman" w:eastAsia="Courier New" w:hAnsi="Times New Roman" w:cs="Times New Roman"/>
      <w:i/>
      <w:iCs/>
      <w:sz w:val="27"/>
      <w:szCs w:val="27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943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43104370430044600200441043f04380441043a0430char1">
    <w:name w:val="dash0410_0431_0437_0430_0446_0020_0441_043f_0438_0441_043a_0430__char1"/>
    <w:rsid w:val="0094373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"/>
    <w:rsid w:val="00943735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5"/>
    <w:rsid w:val="00943735"/>
    <w:pPr>
      <w:ind w:left="720"/>
    </w:pPr>
  </w:style>
  <w:style w:type="paragraph" w:customStyle="1" w:styleId="a8">
    <w:name w:val="обычный"/>
    <w:basedOn w:val="a"/>
    <w:uiPriority w:val="99"/>
    <w:rsid w:val="0094373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943735"/>
  </w:style>
  <w:style w:type="character" w:styleId="a9">
    <w:name w:val="Strong"/>
    <w:uiPriority w:val="99"/>
    <w:qFormat/>
    <w:rsid w:val="00943735"/>
    <w:rPr>
      <w:b/>
      <w:bCs/>
    </w:rPr>
  </w:style>
  <w:style w:type="table" w:styleId="aa">
    <w:name w:val="Table Grid"/>
    <w:basedOn w:val="a1"/>
    <w:uiPriority w:val="59"/>
    <w:rsid w:val="00A502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semiHidden/>
    <w:unhideWhenUsed/>
    <w:rsid w:val="00A502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5027D"/>
    <w:rPr>
      <w:rFonts w:ascii="Calibri" w:eastAsia="Calibri" w:hAnsi="Calibri" w:cs="Calibr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A502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5027D"/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7C56A7"/>
    <w:rPr>
      <w:rFonts w:ascii="FranklinGothicMediumITC-Regular" w:hAnsi="FranklinGothicMediumITC-Regular" w:hint="default"/>
      <w:b w:val="0"/>
      <w:bCs w:val="0"/>
      <w:i w:val="0"/>
      <w:iCs w:val="0"/>
      <w:color w:val="242021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F06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067BC"/>
    <w:rPr>
      <w:rFonts w:ascii="Segoe UI" w:eastAsia="Calibri" w:hAnsi="Segoe UI" w:cs="Segoe UI"/>
      <w:sz w:val="18"/>
      <w:szCs w:val="18"/>
      <w:lang w:eastAsia="en-US"/>
    </w:rPr>
  </w:style>
  <w:style w:type="table" w:customStyle="1" w:styleId="-11">
    <w:name w:val="Таблица-сетка 1 светлая1"/>
    <w:basedOn w:val="a1"/>
    <w:uiPriority w:val="46"/>
    <w:rsid w:val="003502A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1">
    <w:name w:val="Light List"/>
    <w:basedOn w:val="a1"/>
    <w:uiPriority w:val="61"/>
    <w:rsid w:val="0026479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21</Pages>
  <Words>5689</Words>
  <Characters>32430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38043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ПК</dc:creator>
  <cp:lastModifiedBy>Елена Алексеевна</cp:lastModifiedBy>
  <cp:revision>2</cp:revision>
  <cp:lastPrinted>2018-09-09T14:59:00Z</cp:lastPrinted>
  <dcterms:created xsi:type="dcterms:W3CDTF">2022-09-12T18:31:00Z</dcterms:created>
  <dcterms:modified xsi:type="dcterms:W3CDTF">2022-09-12T18:31:00Z</dcterms:modified>
</cp:coreProperties>
</file>