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A86FF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Муниципальное общеобразовательное учреждение</w:t>
      </w:r>
    </w:p>
    <w:p w14:paraId="6F19C883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«Ботовская школа»</w:t>
      </w:r>
    </w:p>
    <w:p w14:paraId="4B2E4EAA" w14:textId="77777777" w:rsidR="0039335A" w:rsidRDefault="0039335A" w:rsidP="00ED2AB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4A8C9A03" w14:textId="77777777" w:rsidR="0039335A" w:rsidRPr="00ED2ABC" w:rsidRDefault="0039335A" w:rsidP="005C3C6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FD3F28" w14:textId="77777777" w:rsidR="0039335A" w:rsidRDefault="0039335A" w:rsidP="005C3C6F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Рассмотрено: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Педсовет от 31.08.2022г.№ 1</w:t>
      </w:r>
    </w:p>
    <w:p w14:paraId="246CA1BF" w14:textId="77777777" w:rsidR="0039335A" w:rsidRDefault="0039335A" w:rsidP="005C3C6F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Утверждено:</w:t>
      </w:r>
    </w:p>
    <w:p w14:paraId="7685E969" w14:textId="2002079D" w:rsidR="0039335A" w:rsidRDefault="0039335A" w:rsidP="005C3C6F">
      <w:pPr>
        <w:spacing w:after="0" w:line="20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Приказ от 31.08.202</w:t>
      </w:r>
      <w:r w:rsidR="00A823C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>г. № 333</w:t>
      </w:r>
    </w:p>
    <w:p w14:paraId="0A5856DC" w14:textId="77777777" w:rsidR="0039335A" w:rsidRPr="00ED2ABC" w:rsidRDefault="0039335A" w:rsidP="00ED2AB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Директор:………. Т. А. Крупнова                                                                                  </w:t>
      </w:r>
    </w:p>
    <w:p w14:paraId="7A08F72E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4FFA7EE" w14:textId="25C182BC" w:rsidR="0039335A" w:rsidRPr="00ED2ABC" w:rsidRDefault="00A823C6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 wp14:anchorId="66498F4B" wp14:editId="7073CE62">
            <wp:simplePos x="0" y="0"/>
            <wp:positionH relativeFrom="column">
              <wp:posOffset>6972300</wp:posOffset>
            </wp:positionH>
            <wp:positionV relativeFrom="paragraph">
              <wp:posOffset>137160</wp:posOffset>
            </wp:positionV>
            <wp:extent cx="1233170" cy="11639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3" t="14500" r="72563" b="65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163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DA37FE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4A2DFA5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76A84A5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C6FA79F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27E7E5D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C29C83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>Рабочая программа</w:t>
      </w:r>
    </w:p>
    <w:p w14:paraId="29FB288E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 биологии </w:t>
      </w:r>
    </w:p>
    <w:p w14:paraId="234F96B2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>10 класс</w:t>
      </w:r>
    </w:p>
    <w:p w14:paraId="3F54EC9A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(1 час в неделю, всего 34 часа)</w:t>
      </w:r>
    </w:p>
    <w:p w14:paraId="3805A3CA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B696009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4962970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 xml:space="preserve">Данная программа разработана на основе ООП ООО МОУ Ботовская средняя общеобразовательная школа, и федерального компонента образовательного стандарта образовательной области «Биология». За основу данной программы взяты «Программы для общеобразовательных учреждений к комплексу учебников, созданных под руководством В.В.Пасечника. Биология. 5-11 кл. (авт. составитель Г.М.Пальдяева) - М. Дрофа, 2015.» УМК: Учебник: В.В. Пасечник, Каменский, Криксунов. «Общая биология». М. Дрофа – </w:t>
      </w:r>
      <w:smartTag w:uri="urn:schemas-microsoft-com:office:smarttags" w:element="metricconverter">
        <w:smartTagPr>
          <w:attr w:name="ProductID" w:val="2018 г"/>
        </w:smartTagPr>
        <w:r w:rsidRPr="00ED2ABC">
          <w:rPr>
            <w:rFonts w:ascii="Times New Roman" w:hAnsi="Times New Roman"/>
            <w:sz w:val="24"/>
            <w:szCs w:val="24"/>
            <w:lang w:eastAsia="ru-RU"/>
          </w:rPr>
          <w:t>2018 г</w:t>
        </w:r>
      </w:smartTag>
      <w:r w:rsidRPr="00ED2ABC">
        <w:rPr>
          <w:rFonts w:ascii="Times New Roman" w:hAnsi="Times New Roman"/>
          <w:sz w:val="24"/>
          <w:szCs w:val="24"/>
          <w:lang w:eastAsia="ru-RU"/>
        </w:rPr>
        <w:t>.</w:t>
      </w:r>
    </w:p>
    <w:p w14:paraId="2FC0844E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Рабочая тетрадь – Биология – 10 класс М Дрофа - 2017</w:t>
      </w:r>
    </w:p>
    <w:p w14:paraId="07A07D48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F2D793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44E085" w14:textId="77777777" w:rsidR="0039335A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266180C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Учитель: Игнашева И.А.</w:t>
      </w:r>
    </w:p>
    <w:p w14:paraId="31B55402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202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ED2ABC">
        <w:rPr>
          <w:rFonts w:ascii="Times New Roman" w:hAnsi="Times New Roman"/>
          <w:sz w:val="24"/>
          <w:szCs w:val="24"/>
          <w:lang w:eastAsia="ru-RU"/>
        </w:rPr>
        <w:t xml:space="preserve"> – 202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ED2ABC">
        <w:rPr>
          <w:rFonts w:ascii="Times New Roman" w:hAnsi="Times New Roman"/>
          <w:sz w:val="24"/>
          <w:szCs w:val="24"/>
          <w:lang w:eastAsia="ru-RU"/>
        </w:rPr>
        <w:t xml:space="preserve"> учебный год</w:t>
      </w:r>
    </w:p>
    <w:p w14:paraId="1464ADCA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6BE8C9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записка.</w:t>
      </w:r>
    </w:p>
    <w:p w14:paraId="47CE4F05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 xml:space="preserve">Рабочая программа по биологии 10 класса разработана на основе: </w:t>
      </w:r>
    </w:p>
    <w:p w14:paraId="50BA5127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 xml:space="preserve">1)Государственного образовательного стандарта среднего общего образования по биологии; </w:t>
      </w:r>
    </w:p>
    <w:p w14:paraId="16C812F2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2)Примерной программы по биологии среднего общего образования;</w:t>
      </w:r>
    </w:p>
    <w:p w14:paraId="148B9639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3)Авторской программы В.В. Пасечника (Программы для общеобразовательных учреждений к комплекту учебников, созданных под руководством В.В. Пасечника: Биология. 5-11 классы / авт.-сост. Г.М. Пальдяева. – 2-е изд., - М.: Дрофа, 2010. – 92 с.) в соответствии с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Федеральным компонентом государственного стандарта;</w:t>
      </w:r>
    </w:p>
    <w:p w14:paraId="4A0EC70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4)Локальных актов организации, осуществляющей образовательную деятельность: Устава МОУ «Ботовская школа». Учебного плана на 2020-2021 год МОУ «Ботовская школа».</w:t>
      </w:r>
    </w:p>
    <w:p w14:paraId="33F6F5FF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447FAED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</w:p>
    <w:p w14:paraId="78720DEB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Учебный план отводит на изучение биологии в 10 классе 1 ч в неделю, всего 34 ч.</w:t>
      </w:r>
    </w:p>
    <w:p w14:paraId="4A8CD693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Результаты изучения учебного предмета </w:t>
      </w:r>
    </w:p>
    <w:p w14:paraId="181095F4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>Личностные:</w:t>
      </w:r>
    </w:p>
    <w:p w14:paraId="4F556F3B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1B99101D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A0BEEAB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3) готовность к служению Отечеству, его защите;</w:t>
      </w:r>
    </w:p>
    <w:p w14:paraId="16CFF090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24C8101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BFDE227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25D99D07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2869EB7D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8) нравственное сознание и поведение на основе усвоения общечеловеческих ценностей;</w:t>
      </w:r>
    </w:p>
    <w:p w14:paraId="027BDB01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48D5881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lastRenderedPageBreak/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1D892DFA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32B58386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78836BE4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64CEFD37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73D51CB1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15) ответственное отношение к созданию семьи на основе осознанного принятия ценностей семейной жизни.</w:t>
      </w:r>
    </w:p>
    <w:p w14:paraId="51BA99DA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Метапредметные:</w:t>
      </w:r>
    </w:p>
    <w:p w14:paraId="7EAD1B3B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>1.Регулятивные универсальные учебные действия</w:t>
      </w:r>
    </w:p>
    <w:p w14:paraId="51FA9ADF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Выпускник научится: самостоятельно определять цели, задавать параметры и критерии, по которым можно определить, что цель достигнута;</w:t>
      </w:r>
    </w:p>
    <w:p w14:paraId="16144158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221B88C4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14:paraId="155A78B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4AD67A3F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211C9456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14:paraId="60736BBA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14:paraId="46F89929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>2. Познавательные универсальные учебные действия</w:t>
      </w:r>
    </w:p>
    <w:p w14:paraId="4A188486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Выпускник научится: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29A0DF39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1BA05FAE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7283651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35CAC747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3F4BBC0B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5779D640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lastRenderedPageBreak/>
        <w:t>менять и удерживать разные позиции в познавательной деятельности.</w:t>
      </w:r>
    </w:p>
    <w:p w14:paraId="781D306F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>3.Коммуникативные универсальные учебные действия</w:t>
      </w:r>
    </w:p>
    <w:p w14:paraId="12D814B4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Выпускник научится: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069EF2F8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1ADBC2B4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BC9261D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6EC8259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0F57D446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>Предметные:</w:t>
      </w:r>
    </w:p>
    <w:p w14:paraId="37774BF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Выпускник на базовом уровне научится:</w:t>
      </w:r>
    </w:p>
    <w:p w14:paraId="76AAD21E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14:paraId="124BC55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14:paraId="7FDF02A8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14:paraId="2975D5A1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14:paraId="289138DD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14:paraId="663F32AD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14:paraId="21880020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14:paraId="797986F7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14:paraId="463BAC8A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14:paraId="7A56F8E1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распознавать популяцию и биологический вид по основным признакам;</w:t>
      </w:r>
    </w:p>
    <w:p w14:paraId="7596CC44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описывать фенотип многоклеточных растений и животных по морфологическому критерию;</w:t>
      </w:r>
    </w:p>
    <w:p w14:paraId="352748B6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объяснять многообразие организмов, применяя эволюционную теорию;</w:t>
      </w:r>
    </w:p>
    <w:p w14:paraId="3F1D3945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14:paraId="5F2AED06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объяснять причины наследственных заболеваний;</w:t>
      </w:r>
    </w:p>
    <w:p w14:paraId="0CD3DAA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lastRenderedPageBreak/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14:paraId="3678A3A5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14:paraId="4D2ABC65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составлять схемы переноса веществ и энергии в экосистеме (цепи питания);</w:t>
      </w:r>
    </w:p>
    <w:p w14:paraId="7B8A4528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14:paraId="028C00E7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14:paraId="500B4AA6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14:paraId="5C3BAD01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14:paraId="7868E304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14:paraId="6ADA009E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объяснять последствия влияния мутагенов;</w:t>
      </w:r>
    </w:p>
    <w:p w14:paraId="4856AA74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объяснять возможные причины наследственных заболеваний.</w:t>
      </w:r>
    </w:p>
    <w:p w14:paraId="3FD60420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14:paraId="10690D41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sz w:val="24"/>
          <w:szCs w:val="24"/>
          <w:lang w:eastAsia="ru-RU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14:paraId="292E30F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sz w:val="24"/>
          <w:szCs w:val="24"/>
          <w:lang w:eastAsia="ru-RU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14:paraId="6C19FA21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sz w:val="24"/>
          <w:szCs w:val="24"/>
          <w:lang w:eastAsia="ru-RU"/>
        </w:rPr>
        <w:t>сравнивать способы деления клетки (митоз и мейоз);</w:t>
      </w:r>
    </w:p>
    <w:p w14:paraId="3B9DA1E0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sz w:val="24"/>
          <w:szCs w:val="24"/>
          <w:lang w:eastAsia="ru-RU"/>
        </w:rPr>
        <w:t>решать задачи на построение фрагмента второй цепи ДНК по предложенному фрагменту первой, иРНК (мРНК) по участку ДНК;</w:t>
      </w:r>
    </w:p>
    <w:p w14:paraId="2957D8C8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sz w:val="24"/>
          <w:szCs w:val="24"/>
          <w:lang w:eastAsia="ru-RU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14:paraId="2A24324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sz w:val="24"/>
          <w:szCs w:val="24"/>
          <w:lang w:eastAsia="ru-RU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14:paraId="49AA4595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sz w:val="24"/>
          <w:szCs w:val="24"/>
          <w:lang w:eastAsia="ru-RU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14:paraId="243C32E8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sz w:val="24"/>
          <w:szCs w:val="24"/>
          <w:lang w:eastAsia="ru-RU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14:paraId="3479B697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C5E7D32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F5C5CD" w14:textId="77777777" w:rsidR="0039335A" w:rsidRDefault="0039335A" w:rsidP="00ED2AB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B20CC2" w14:textId="77777777" w:rsidR="0039335A" w:rsidRDefault="0039335A" w:rsidP="00ED2AB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3A04CA9" w14:textId="77777777" w:rsidR="0039335A" w:rsidRDefault="0039335A" w:rsidP="00ED2AB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7A9D599" w14:textId="77777777" w:rsidR="0039335A" w:rsidRDefault="0039335A" w:rsidP="00ED2AB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9741F21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Содержание программы</w:t>
      </w:r>
    </w:p>
    <w:p w14:paraId="26DB18F2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Введение (2 часа)</w:t>
      </w:r>
    </w:p>
    <w:p w14:paraId="3E58BB3B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Объект изучения биологии — живая природа. Краткая история развития биологии. Методы исследования в биологии. Роль биологических теорий, идей, гипотез в формировании современной естественнонаучной картины мира. Сущность жизни и свойства живого. Уровни организации живой материи. 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Биологические системы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vertAlign w:val="superscript"/>
          <w:lang w:eastAsia="ru-RU"/>
        </w:rPr>
        <w:t>1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Методы познания живой природы.</w:t>
      </w:r>
    </w:p>
    <w:p w14:paraId="6D138C90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Глава 1. Клетка (17 часов)</w:t>
      </w:r>
    </w:p>
    <w:p w14:paraId="2204711E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Развитие знаний о клетке 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(Р. Гук, Р. Вирхов, К. Бэр, М.Шлейден и Т.Шванн).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Клеточная теория и ее основные положения. Роль клеточной теории в становлении современной естественнонаучной картины мира. Методы цитологии.</w:t>
      </w:r>
      <w:r w:rsidRPr="00ED2AB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Химический состав клетки. Неорганические и органические вещества и их роль в клетке.</w:t>
      </w:r>
      <w:r w:rsidRPr="00ED2AB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Строение клетки. Основные части и органоиды клетки, их функции; эукариотические и прокариотические клетки. Строение и функции хромосом.</w:t>
      </w:r>
      <w:r w:rsidRPr="00ED2AB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ДНК — носитель наследственной информации. 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Удвоение молекулы ДНК в клетке.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Значение постоянства числа и формы хромосом в клетках. Ген. Генетический код. 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Роль генов в биосинтезе белка.</w:t>
      </w:r>
      <w:r w:rsidRPr="00ED2AB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Вирусы. Особенности строения и размножения. Значение в природе и жизни человека. Меры профилактики распространения вирусных заболева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ний. Профилактика СПИДа.</w:t>
      </w:r>
    </w:p>
    <w:p w14:paraId="1F7448AB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Лабораторные работы:</w:t>
      </w:r>
    </w:p>
    <w:p w14:paraId="4B148783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1.Наблюдение клеток растений и животных под микроскопом на готовых микропрепаратах и их описание.</w:t>
      </w:r>
    </w:p>
    <w:p w14:paraId="6D9F79B0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2.Сравнение строения клеток растений и животных.</w:t>
      </w:r>
    </w:p>
    <w:p w14:paraId="1A0C519F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3.Приготовление и описание микропрепаратов клеток растений.</w:t>
      </w:r>
    </w:p>
    <w:p w14:paraId="65A3FDD4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Глава 2. Размножение и индивидуальное развитие организма (5 часов)</w:t>
      </w:r>
    </w:p>
    <w:p w14:paraId="5F4D8947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Организм — единое целое. 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Многообразие организмов.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Одноклеточные, многоклеточные и колониальные организмы.</w:t>
      </w:r>
      <w:r w:rsidRPr="00ED2AB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Обмен веществ и превращения энергии — свойство живых организмов. 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Особенности обмена веществ у растений, животных, бактерий.</w:t>
      </w:r>
      <w:r w:rsidRPr="00ED2AB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Размножение — свойство организмов. Деление клетки — основа роста, развития и размножения организмов. Половое и бесполое размножение.</w:t>
      </w:r>
    </w:p>
    <w:p w14:paraId="3C984BC6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Оплодотворение, его значение. 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Искусственное опыление у растений и оплодотворение у животных.</w:t>
      </w:r>
      <w:r w:rsidRPr="00ED2AB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</w:r>
      <w:r w:rsidRPr="00ED2AB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399FC2BF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Лабораторные работы:</w:t>
      </w:r>
    </w:p>
    <w:p w14:paraId="40FEEEBB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4.Выявление признаков сходства зародышей человека и других млекопитающих как доказательство их родства.</w:t>
      </w:r>
    </w:p>
    <w:p w14:paraId="0F195181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Глава 3. Основы генетики (8 часов)</w:t>
      </w:r>
    </w:p>
    <w:p w14:paraId="595885F9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Наследственность и изменчивость — свойства организмов. Генетика — наука о закономерностях наследственности и изменчивости. Г. Мендель — основоположник генетики. Генетическая терминология и символика. Закономерности наследования, установленные Г. Менделем. 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Хромосомная теория наследственности.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Современные представления о гене и геноме. Наследственная и ненаследственная изменчивость. Влияние мутагенов на организм человека. </w:t>
      </w:r>
    </w:p>
    <w:p w14:paraId="34187F91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Лабораторные работы:</w:t>
      </w:r>
    </w:p>
    <w:p w14:paraId="2AE2BCE9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5.Составление простейших схем скрещивания.</w:t>
      </w:r>
    </w:p>
    <w:p w14:paraId="57760B50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6.Решение элементарных генетических задач.</w:t>
      </w:r>
    </w:p>
    <w:p w14:paraId="669CDFA4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7.Выявление источников мутагенов в окружающей среде (косвенно) и оценка возможных последствий их влияния на организм.</w:t>
      </w:r>
    </w:p>
    <w:p w14:paraId="2B3C7FC7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Глава 4. Генетика человека (2 часа)</w:t>
      </w:r>
    </w:p>
    <w:p w14:paraId="4AFED008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Значение генетики для медицины и селекции. Наследование признаков у человека. 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Половые хромосомы. Сцепленное с полом наследование.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Наследственные болезни человека, их причины и профилактика.</w:t>
      </w:r>
      <w:r w:rsidRPr="00ED2AB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Генетика — теоретическая основа селекции. Селекция. </w:t>
      </w: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Учение Н. И. Вавилова о центрах многообразия и происхождения культурных растений. </w:t>
      </w: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Основные методы селекции: гибридизация, искусственный отбор. Биотехнология, ее достижения, перспективы развития. Этические аспекты развития некоторых исследований в биотехнологии (клонирование человека).</w:t>
      </w:r>
    </w:p>
    <w:p w14:paraId="2C7F9B79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Лабораторные работы:</w:t>
      </w:r>
    </w:p>
    <w:p w14:paraId="367C3F42" w14:textId="77777777" w:rsidR="0039335A" w:rsidRPr="00ED2ABC" w:rsidRDefault="0039335A" w:rsidP="00ED2AB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color w:val="000000"/>
          <w:sz w:val="24"/>
          <w:szCs w:val="24"/>
          <w:lang w:eastAsia="ru-RU"/>
        </w:rPr>
        <w:t>8.Анализ и оценка этических аспектов развития некоторых исследований в биотехнологии.</w:t>
      </w:r>
    </w:p>
    <w:p w14:paraId="579399B2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47C2FE2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B45D25C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b/>
          <w:bCs/>
          <w:sz w:val="24"/>
          <w:szCs w:val="24"/>
          <w:lang w:eastAsia="ru-RU"/>
        </w:rPr>
        <w:t>Календарно - тематическое планирование</w:t>
      </w:r>
    </w:p>
    <w:p w14:paraId="00A3E46C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75"/>
        <w:gridCol w:w="4000"/>
        <w:gridCol w:w="1080"/>
        <w:gridCol w:w="6480"/>
        <w:gridCol w:w="1260"/>
        <w:gridCol w:w="1080"/>
        <w:gridCol w:w="170"/>
      </w:tblGrid>
      <w:tr w:rsidR="0039335A" w:rsidRPr="00ED2ABC" w14:paraId="78AB9703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7EC446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3C7E6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C9497D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14EDF8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FA075A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BF8F3BE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39335A" w:rsidRPr="00ED2ABC" w14:paraId="1594DF1B" w14:textId="77777777" w:rsidTr="00CB6860">
        <w:trPr>
          <w:gridAfter w:val="1"/>
          <w:wAfter w:w="170" w:type="dxa"/>
          <w:tblCellSpacing w:w="0" w:type="dxa"/>
        </w:trPr>
        <w:tc>
          <w:tcPr>
            <w:tcW w:w="14475" w:type="dxa"/>
            <w:gridSpan w:val="6"/>
            <w:tcBorders>
              <w:top w:val="outset" w:sz="6" w:space="0" w:color="000000"/>
              <w:bottom w:val="outset" w:sz="6" w:space="0" w:color="000000"/>
            </w:tcBorders>
          </w:tcPr>
          <w:p w14:paraId="69CD49DF" w14:textId="77777777" w:rsidR="0039335A" w:rsidRDefault="0039335A" w:rsidP="00ED2AB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(2ч)</w:t>
            </w:r>
          </w:p>
          <w:p w14:paraId="0397CC8D" w14:textId="77777777" w:rsidR="0039335A" w:rsidRPr="00C30FA6" w:rsidRDefault="0039335A" w:rsidP="00ED2AB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30FA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деятельности):</w:t>
            </w:r>
          </w:p>
          <w:p w14:paraId="718EFD35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</w:tr>
      <w:tr w:rsidR="0039335A" w:rsidRPr="00ED2ABC" w14:paraId="2EF0D564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3FC43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57F8D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Краткая история развития биологии. Методы исследования в биологии.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F1BE5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20344C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вклад ученых в развитии науки биологии, направления развитии современной биологии, методы исследования в биологии.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832AE3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B113A28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47A7FFC5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37346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E1E314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Сущность жизни и свойства живого. Уровни организации живой материи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D14EAD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C44FF1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определение понятия «жизнь», свойства живого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3B853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872D02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404591E7" w14:textId="77777777" w:rsidTr="00CB6860">
        <w:trPr>
          <w:tblCellSpacing w:w="0" w:type="dxa"/>
        </w:trPr>
        <w:tc>
          <w:tcPr>
            <w:tcW w:w="14475" w:type="dxa"/>
            <w:gridSpan w:val="6"/>
            <w:tcBorders>
              <w:top w:val="outset" w:sz="6" w:space="0" w:color="000000"/>
              <w:bottom w:val="outset" w:sz="6" w:space="0" w:color="000000"/>
            </w:tcBorders>
          </w:tcPr>
          <w:p w14:paraId="130C0ABA" w14:textId="77777777" w:rsidR="0039335A" w:rsidRDefault="0039335A" w:rsidP="00CB68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Глава 1. Клетка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(17ч)</w:t>
            </w:r>
          </w:p>
          <w:p w14:paraId="50043319" w14:textId="77777777" w:rsidR="0039335A" w:rsidRPr="00C30FA6" w:rsidRDefault="0039335A" w:rsidP="00CB686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30FA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деятельности):</w:t>
            </w:r>
          </w:p>
          <w:p w14:paraId="4C292265" w14:textId="77777777" w:rsidR="0039335A" w:rsidRPr="005C3C6F" w:rsidRDefault="0039335A" w:rsidP="00CB6860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61194E23" w14:textId="77777777" w:rsidR="0039335A" w:rsidRPr="00ED2ABC" w:rsidRDefault="0039335A" w:rsidP="00CB6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2D77F9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588CDFD6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FB158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(3)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767268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Клеточная теория. Методы цитологии. Особенности химического состава клетки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0FAB6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2EEA3A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методы цитологии, положения клеточной теории, химический состав клетки, значение химических элементов, входящих в состав клеток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DC972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4A0669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56DCE793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73EFEE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2 (4)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C8597A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Вода и минеральные вещества, их роль в жизнедеятельности клетки.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1D52E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01F029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химический состав клетки, значение химических элементов, входящих в состав клеток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672DFD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45BF544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025EA13E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ACE33E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3 (5)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96B07E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Углеводы и липиды, их роль в жизнедеятельности клетки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FDAC1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BEB6EE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углеводы, входящие в состав клеток, их функции, классификацию и функции липидов в клетке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7CAF7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0651EE2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56793263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5C728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4 (6)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A2AF4B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и функции белков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2B793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D65801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строение, классификацию, функции белков, уровни организации белковой молекулы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FAD83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D454BC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112A8552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8EEE0A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5 (7)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4EA297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Нуклеиновые кислоты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C0541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671A60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 и типы нуклеиновых кислот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6B9FCE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15DE6DE4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56B3394B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4944D3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6 (8)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E228AC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АТФ и другие органические соединения клетки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3F160B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3D6961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строение, функции АТФ, витаминов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008FB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5966BD2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232481B7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A9E29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7 (9)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6592DD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части и органоиды клетки, их функции.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C01F58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7F64F0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основные части и органоиды клетки, их функции</w:t>
            </w:r>
          </w:p>
          <w:p w14:paraId="5250094D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различать на таблицах части и органоиды клетки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81BF10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38BBED4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1467A4DE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9113E2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8 (10)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B4AD1A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Л.Р.№1 «Наблюдение клеток растений и животных под микроскопом на готовых микропрепаратах и их описание»</w:t>
            </w:r>
          </w:p>
          <w:p w14:paraId="40619CC8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Л.Р.№2 «Сравнение строения клеток растений и животных»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C8726E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DAD4A1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проводить биологические исследования и делать выводы на основе полученных результатов, сравнивать строение растительных и животных клеток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1C094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79C5B4F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1540CDD7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2C90D8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9 (11)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BD9126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Клетки прокариот и эукариот. </w:t>
            </w:r>
          </w:p>
          <w:p w14:paraId="0A76411D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ACB4FF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A89511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черты сходства и различия в строении клеток прокариот и эукариот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6BA5E3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7C7C0E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280F9B4C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257C1B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10 (12)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171132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Л.Р.№3 «Приготовление и описание микропрепаратов клеток растений»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FB6888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E5FA2E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проводить биологические исследования и делать выводы на основе полученных результатов, сравнивать строение растительных и животных клеток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BB893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F8B8F9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2115ABFC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C5828E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11 (13)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2E7A86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Неклеточные формы жизни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1F20BF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3836D4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особенности строения, размножения вирусов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9C04D0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7714FF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63663AFD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73B76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 (14)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4F7044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Обмен веществ и энергии в клетке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929AA0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42AF44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«гомеостаз», «ассимиляция», «диссимиляция», «метаболизм», значение ферментов в метаболизме, этапы энергетического обмена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4A6D96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95B01F0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7859E9D9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F1DDD7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13 (15)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D86A74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Питание клетки. Фотосинтез.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78CCD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563E40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способы питания клетки, определение понятия «фотосинтез»</w:t>
            </w:r>
          </w:p>
          <w:p w14:paraId="699EEC4C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характеризовать этапы фотосинтеза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DC11A7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59DF8AD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7C2661B3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6D2457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14 (16)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17F6D8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Хемосинтез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65A31F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2FB069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способы питания клетки, определение понятия «хемосинтез», роль хемосинтиков в природе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8F5EF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93A499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32DA223E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7EF82D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15 (17)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03C2C6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Синтез белков в клетке. Регуляция транскрипции и трансляции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53D30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D3E771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«транскрипция», «трансляция», «промотор», «терминатор», механизмы регуляции транскрипции и трансляции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62DED3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60B196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3FE4376A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60633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16 (18)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CBF647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Жизненный цикл клетки. Митоз. Амитоз.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B3B07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85F204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этапы жизненного цикла клетки, этапы митоза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A2580D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418A0FA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676FEAE8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2EB7DF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17 (19)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50C219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Мейоз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331BF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C589C2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этапы мейоза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42B104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68DC29D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1DDADCF5" w14:textId="77777777" w:rsidTr="00CB6860">
        <w:trPr>
          <w:tblCellSpacing w:w="0" w:type="dxa"/>
        </w:trPr>
        <w:tc>
          <w:tcPr>
            <w:tcW w:w="14475" w:type="dxa"/>
            <w:gridSpan w:val="6"/>
            <w:tcBorders>
              <w:top w:val="outset" w:sz="6" w:space="0" w:color="000000"/>
              <w:bottom w:val="outset" w:sz="6" w:space="0" w:color="000000"/>
            </w:tcBorders>
          </w:tcPr>
          <w:p w14:paraId="4B93B95F" w14:textId="77777777" w:rsidR="0039335A" w:rsidRDefault="0039335A" w:rsidP="00CB686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2. Размножение и индивидуальное развитие организма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(5 ч)</w:t>
            </w:r>
          </w:p>
          <w:p w14:paraId="7D3B4B59" w14:textId="77777777" w:rsidR="0039335A" w:rsidRPr="00C30FA6" w:rsidRDefault="0039335A" w:rsidP="00CB686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30FA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деятельности):</w:t>
            </w:r>
          </w:p>
          <w:p w14:paraId="66C68D5D" w14:textId="77777777" w:rsidR="0039335A" w:rsidRDefault="0039335A" w:rsidP="00CB6860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6A2A28AF" w14:textId="77777777" w:rsidR="0039335A" w:rsidRPr="00ED2ABC" w:rsidRDefault="0039335A" w:rsidP="00CB6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E67C41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550DE6F6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5B6FCE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 (20)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DD12A4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Организм — единое целое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21117F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A8E89D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процессы жизнедеятельности организма, функции организма, механизмы их регуляции, «гомеостаз»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F0A0B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D52302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366E2BEB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625E63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2 (21)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CBA87A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Формы размножения организмов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0AFFBF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0241C4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формы размножения организмов, виды бесполого размножения, значение размножения</w:t>
            </w:r>
          </w:p>
          <w:p w14:paraId="47A1CDF3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характеризовать бесполое и половое формы размножения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66C3A3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26C0E5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460EF9D6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979ED4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(22)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B4F74B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половых клеток.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7FCEA4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272D9D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определения понятий «спериатогенез», «оогенез», «зигота», особенности развития половых клеток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0DB72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4C391CB4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2B356F16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93556B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4 (23)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40B911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Оплодотворение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08C128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E6D84D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особенности развития половых клеток, виды оплодотворения</w:t>
            </w:r>
          </w:p>
          <w:p w14:paraId="5504C15C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объяснять механизм оплодотворения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7AD9E3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E05AFC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2F8200FD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F37A4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5 (24)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A5F299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Онтогенез</w:t>
            </w:r>
          </w:p>
          <w:p w14:paraId="27588909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Л.Р.№4 «Выявление признаков сходства зародышей человека и других млекопитающих как доказательство их родства»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8DF39E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C7A39B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типы и периоды онтогенеза, п</w:t>
            </w: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оследствия влияния алкоголя, никотина, наркотических веществ на развитие зародыша человека.</w:t>
            </w:r>
            <w:r w:rsidRPr="00ED2AB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FDC356B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характеризовать эмбриональный и постэмбриональный периоды развития организма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FA27FB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0DCBE6D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53B5C242" w14:textId="77777777" w:rsidTr="00CB6860">
        <w:trPr>
          <w:tblCellSpacing w:w="0" w:type="dxa"/>
        </w:trPr>
        <w:tc>
          <w:tcPr>
            <w:tcW w:w="14475" w:type="dxa"/>
            <w:gridSpan w:val="6"/>
            <w:tcBorders>
              <w:top w:val="outset" w:sz="6" w:space="0" w:color="000000"/>
              <w:bottom w:val="outset" w:sz="6" w:space="0" w:color="000000"/>
            </w:tcBorders>
          </w:tcPr>
          <w:p w14:paraId="296CB5E4" w14:textId="77777777" w:rsidR="0039335A" w:rsidRDefault="0039335A" w:rsidP="00CB686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3. Основы генетики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(8ч)</w:t>
            </w:r>
          </w:p>
          <w:p w14:paraId="4A8AB1D9" w14:textId="77777777" w:rsidR="0039335A" w:rsidRPr="00C30FA6" w:rsidRDefault="0039335A" w:rsidP="00CB686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30FA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деятельности):</w:t>
            </w:r>
          </w:p>
          <w:p w14:paraId="45D5B500" w14:textId="77777777" w:rsidR="0039335A" w:rsidRDefault="0039335A" w:rsidP="00CB6860">
            <w:pPr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328D9705" w14:textId="77777777" w:rsidR="0039335A" w:rsidRPr="00ED2ABC" w:rsidRDefault="0039335A" w:rsidP="00CB6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CE7625F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46C5F4ED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EA3F9B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 (25)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971125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История развития генетики. Гибридологический метод. Моногибридное скрещивание</w:t>
            </w:r>
          </w:p>
          <w:p w14:paraId="6D79B1BF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Л.Р.№5 «Составление простейших схем скрещивания»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A4EF9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88296F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вклад ученых в развитие генетики, признаки гибридологического метода, закон чистоты гамет</w:t>
            </w:r>
          </w:p>
          <w:p w14:paraId="3CAA3601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составлять схему моногобридного скрещивания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E6A46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33EAED4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2EA4139D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51EFF4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2 (26)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6F44E5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Множественные аллели. Анализирующее скрещивание.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B2FC8D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8F94A0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составлять схемы анализирующего скрещивания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458B1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AF546A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6CA5F416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91489F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(27)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9BECC1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Дигибридное скрещивание</w:t>
            </w:r>
          </w:p>
          <w:p w14:paraId="37D67EA8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Л.Р.№6 «Решение элементарных генетических задач»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C5C50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238643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составлять схемы анализирующего и дигибридного скрещивания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E29C7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9988EA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14302241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91D23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4 (28)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3AB3A4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Хромосомная теория наследственности.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0A79BE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ED155B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положения хромосомной теории наследственности, виды взаимодействия неаллельных генов, признаки цитоплазматической наследственности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595220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CB0581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255DB5CD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9EDE93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(29)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CD6168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Генетическое определение пола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1E8882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679FC5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теорию наследования пола, определения понятий «гомогаметный пол», «гетерогаметный пол»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69196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700D0F8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30A87089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144F0B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6 (30)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291D1C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Изменчивость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4E72E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9B809B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виды и причины изменчивости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A19A7B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BB02C82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0DADC821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F2149B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7 (31)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0D5A2D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и причины мутаций</w:t>
            </w:r>
          </w:p>
          <w:p w14:paraId="3D4917FC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29FBC2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AC19D1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виды, причины мутаций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6746B0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2B0F86A9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153D6DF0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E35F72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8 (32)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D180DD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Л.Р.№7 «Выявление источников мутагенов в окружающей среде (косвенно) и оценка возможных последствий их влияния на организм»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498012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C2E797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Уметь: проводить биологические исследования и делать выводы на основе полученных результатов, сравнивать строение растительных и животных клеток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3B5668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606EC9B7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24FA1096" w14:textId="77777777" w:rsidTr="00CB6860">
        <w:trPr>
          <w:tblCellSpacing w:w="0" w:type="dxa"/>
        </w:trPr>
        <w:tc>
          <w:tcPr>
            <w:tcW w:w="14475" w:type="dxa"/>
            <w:gridSpan w:val="6"/>
            <w:tcBorders>
              <w:top w:val="outset" w:sz="6" w:space="0" w:color="000000"/>
              <w:bottom w:val="outset" w:sz="6" w:space="0" w:color="000000"/>
            </w:tcBorders>
          </w:tcPr>
          <w:p w14:paraId="70AF5EB6" w14:textId="77777777" w:rsidR="0039335A" w:rsidRDefault="0039335A" w:rsidP="00CB686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4. Генетика человека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(2ч)</w:t>
            </w:r>
          </w:p>
          <w:p w14:paraId="12D153BF" w14:textId="77777777" w:rsidR="0039335A" w:rsidRPr="00C30FA6" w:rsidRDefault="0039335A" w:rsidP="00CB686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30FA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Реализации воспитательного потенциала урока (виды и формы деятельности):</w:t>
            </w:r>
          </w:p>
          <w:p w14:paraId="038681F5" w14:textId="77777777" w:rsidR="0039335A" w:rsidRPr="00ED2ABC" w:rsidRDefault="0039335A" w:rsidP="00CB6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557">
              <w:rPr>
                <w:rFonts w:ascii="Times New Roman" w:hAnsi="Times New Roman"/>
                <w:kern w:val="2"/>
                <w:sz w:val="24"/>
                <w:szCs w:val="24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5A3456FD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371C50EE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5B1AD1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 (33)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2092FA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Методы исследования генетики человека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B34C7F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8A8F83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методы исследования генетики человека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B0533B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0475D29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335A" w:rsidRPr="00ED2ABC" w14:paraId="4AF22ADF" w14:textId="77777777" w:rsidTr="00CB6860">
        <w:trPr>
          <w:gridAfter w:val="1"/>
          <w:wAfter w:w="170" w:type="dxa"/>
          <w:tblCellSpacing w:w="0" w:type="dxa"/>
        </w:trPr>
        <w:tc>
          <w:tcPr>
            <w:tcW w:w="57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599A25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2 (34)</w:t>
            </w:r>
          </w:p>
        </w:tc>
        <w:tc>
          <w:tcPr>
            <w:tcW w:w="4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7B5590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Генетика и здоровье</w:t>
            </w:r>
          </w:p>
          <w:p w14:paraId="728E19CD" w14:textId="77777777" w:rsidR="0039335A" w:rsidRPr="00ED2ABC" w:rsidRDefault="0039335A" w:rsidP="00ED2A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ЛР №8 «Анализ и оценка этических аспектов развития некоторых исследований в биотехнологии»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80B8EB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42FB7D" w14:textId="77777777" w:rsidR="0039335A" w:rsidRPr="00ED2ABC" w:rsidRDefault="0039335A" w:rsidP="00ED2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ABC">
              <w:rPr>
                <w:rFonts w:ascii="Times New Roman" w:hAnsi="Times New Roman"/>
                <w:sz w:val="24"/>
                <w:szCs w:val="24"/>
                <w:lang w:eastAsia="ru-RU"/>
              </w:rPr>
              <w:t>Знать: генные и хромосомные заболевания, методы снижения вероятности наследственных заболеваний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B6EEBC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14:paraId="75F173BE" w14:textId="77777777" w:rsidR="0039335A" w:rsidRPr="00ED2ABC" w:rsidRDefault="0039335A" w:rsidP="00ED2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76387C0" w14:textId="77777777" w:rsidR="0039335A" w:rsidRPr="00ED2ABC" w:rsidRDefault="0039335A" w:rsidP="00ED2A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5BA951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77B56B9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Согласовано</w:t>
      </w:r>
    </w:p>
    <w:p w14:paraId="01BAF04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Протокол заседания</w:t>
      </w:r>
    </w:p>
    <w:p w14:paraId="7BA13519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D2ABC">
        <w:rPr>
          <w:rFonts w:ascii="Times New Roman" w:hAnsi="Times New Roman"/>
          <w:sz w:val="24"/>
          <w:szCs w:val="24"/>
          <w:lang w:eastAsia="ru-RU"/>
        </w:rPr>
        <w:t>ШМО естественно-математического цикла</w:t>
      </w:r>
    </w:p>
    <w:p w14:paraId="727F07B4" w14:textId="08EACDC2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 31.08.2022 </w:t>
      </w:r>
      <w:r w:rsidRPr="00ED2ABC">
        <w:rPr>
          <w:rFonts w:ascii="Times New Roman" w:hAnsi="Times New Roman"/>
          <w:sz w:val="24"/>
          <w:szCs w:val="24"/>
          <w:lang w:eastAsia="ru-RU"/>
        </w:rPr>
        <w:t xml:space="preserve">года № </w:t>
      </w:r>
      <w:r w:rsidR="00A823C6">
        <w:rPr>
          <w:rFonts w:ascii="Times New Roman" w:hAnsi="Times New Roman"/>
          <w:sz w:val="24"/>
          <w:szCs w:val="24"/>
          <w:lang w:eastAsia="ru-RU"/>
        </w:rPr>
        <w:t>1</w:t>
      </w:r>
    </w:p>
    <w:p w14:paraId="0E576C78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Руководитель ШМО: ____________/Бойкова Е.А.</w:t>
      </w:r>
    </w:p>
    <w:p w14:paraId="4AE8F69C" w14:textId="77777777" w:rsidR="0039335A" w:rsidRPr="00ED2ABC" w:rsidRDefault="0039335A" w:rsidP="00ED2A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9335A" w:rsidRPr="00ED2ABC" w:rsidSect="00AF5CF8">
      <w:pgSz w:w="16838" w:h="11906" w:orient="landscape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Century Schoolbook" w:hAnsi="Century Schoolbook"/>
      </w:rPr>
    </w:lvl>
    <w:lvl w:ilvl="1">
      <w:start w:val="1"/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Century Schoolbook" w:hAnsi="Century Schoolbook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7" w15:restartNumberingAfterBreak="0">
    <w:nsid w:val="0ABC7423"/>
    <w:multiLevelType w:val="hybridMultilevel"/>
    <w:tmpl w:val="4FB43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6E625F"/>
    <w:multiLevelType w:val="multilevel"/>
    <w:tmpl w:val="50462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CEC08FB"/>
    <w:multiLevelType w:val="hybridMultilevel"/>
    <w:tmpl w:val="85D4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4C7211"/>
    <w:multiLevelType w:val="hybridMultilevel"/>
    <w:tmpl w:val="ABAA2B84"/>
    <w:lvl w:ilvl="0" w:tplc="E0F80F4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C74AF6"/>
    <w:multiLevelType w:val="hybridMultilevel"/>
    <w:tmpl w:val="4FB43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431264"/>
    <w:multiLevelType w:val="multilevel"/>
    <w:tmpl w:val="78806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ED8717D"/>
    <w:multiLevelType w:val="multilevel"/>
    <w:tmpl w:val="3DD44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1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EAE"/>
    <w:rsid w:val="00024E97"/>
    <w:rsid w:val="00047BD8"/>
    <w:rsid w:val="00052DFC"/>
    <w:rsid w:val="0005616C"/>
    <w:rsid w:val="00092859"/>
    <w:rsid w:val="000B471C"/>
    <w:rsid w:val="000C6C5B"/>
    <w:rsid w:val="00105AC2"/>
    <w:rsid w:val="00125500"/>
    <w:rsid w:val="001353BD"/>
    <w:rsid w:val="001473D2"/>
    <w:rsid w:val="001D247D"/>
    <w:rsid w:val="0021037E"/>
    <w:rsid w:val="00246682"/>
    <w:rsid w:val="002509FF"/>
    <w:rsid w:val="002B32F2"/>
    <w:rsid w:val="0039335A"/>
    <w:rsid w:val="003B6958"/>
    <w:rsid w:val="003C2D5A"/>
    <w:rsid w:val="003F5DF2"/>
    <w:rsid w:val="004E37B9"/>
    <w:rsid w:val="004F4B7B"/>
    <w:rsid w:val="00534C33"/>
    <w:rsid w:val="00563926"/>
    <w:rsid w:val="005A0227"/>
    <w:rsid w:val="005A5305"/>
    <w:rsid w:val="005C3C6F"/>
    <w:rsid w:val="005D0864"/>
    <w:rsid w:val="005F6CCA"/>
    <w:rsid w:val="00646315"/>
    <w:rsid w:val="006650A3"/>
    <w:rsid w:val="006778DF"/>
    <w:rsid w:val="006A58AB"/>
    <w:rsid w:val="006C5E10"/>
    <w:rsid w:val="006F25C5"/>
    <w:rsid w:val="00726FCF"/>
    <w:rsid w:val="00732685"/>
    <w:rsid w:val="00761795"/>
    <w:rsid w:val="0077450E"/>
    <w:rsid w:val="0078202D"/>
    <w:rsid w:val="007849C3"/>
    <w:rsid w:val="00797168"/>
    <w:rsid w:val="00803BEE"/>
    <w:rsid w:val="00805419"/>
    <w:rsid w:val="00832182"/>
    <w:rsid w:val="00872ADF"/>
    <w:rsid w:val="0088199D"/>
    <w:rsid w:val="00885EAE"/>
    <w:rsid w:val="008A1557"/>
    <w:rsid w:val="0090217C"/>
    <w:rsid w:val="0090773E"/>
    <w:rsid w:val="00954526"/>
    <w:rsid w:val="0098544B"/>
    <w:rsid w:val="00A35034"/>
    <w:rsid w:val="00A536D9"/>
    <w:rsid w:val="00A56A76"/>
    <w:rsid w:val="00A823C6"/>
    <w:rsid w:val="00AB3500"/>
    <w:rsid w:val="00AE241F"/>
    <w:rsid w:val="00AF5CF8"/>
    <w:rsid w:val="00B37A3A"/>
    <w:rsid w:val="00B42DDA"/>
    <w:rsid w:val="00B72B12"/>
    <w:rsid w:val="00B934DA"/>
    <w:rsid w:val="00BC1DAF"/>
    <w:rsid w:val="00BF06CD"/>
    <w:rsid w:val="00BF1A5F"/>
    <w:rsid w:val="00C24364"/>
    <w:rsid w:val="00C30FA6"/>
    <w:rsid w:val="00C46160"/>
    <w:rsid w:val="00C76EA9"/>
    <w:rsid w:val="00C8152F"/>
    <w:rsid w:val="00C83361"/>
    <w:rsid w:val="00C8515D"/>
    <w:rsid w:val="00C96A17"/>
    <w:rsid w:val="00CA1A7C"/>
    <w:rsid w:val="00CB47B6"/>
    <w:rsid w:val="00CB6860"/>
    <w:rsid w:val="00CD6192"/>
    <w:rsid w:val="00CE222C"/>
    <w:rsid w:val="00CE5D60"/>
    <w:rsid w:val="00D962D0"/>
    <w:rsid w:val="00DA294C"/>
    <w:rsid w:val="00DD428B"/>
    <w:rsid w:val="00DE4769"/>
    <w:rsid w:val="00DF0036"/>
    <w:rsid w:val="00E260FF"/>
    <w:rsid w:val="00E41203"/>
    <w:rsid w:val="00E565B8"/>
    <w:rsid w:val="00E766DC"/>
    <w:rsid w:val="00EA1688"/>
    <w:rsid w:val="00ED2ABC"/>
    <w:rsid w:val="00F273DA"/>
    <w:rsid w:val="00F3281A"/>
    <w:rsid w:val="00F44EBD"/>
    <w:rsid w:val="00F57F8B"/>
    <w:rsid w:val="00F8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81E222D"/>
  <w15:docId w15:val="{C95CD013-6AD7-4A88-91C4-A5D52870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4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5EAE"/>
    <w:pPr>
      <w:ind w:left="720"/>
      <w:contextualSpacing/>
    </w:pPr>
  </w:style>
  <w:style w:type="paragraph" w:styleId="a4">
    <w:name w:val="Normal (Web)"/>
    <w:basedOn w:val="a"/>
    <w:uiPriority w:val="99"/>
    <w:rsid w:val="002103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locked/>
    <w:rsid w:val="0021037E"/>
    <w:rPr>
      <w:rFonts w:cs="Times New Roman"/>
      <w:i/>
      <w:iCs/>
    </w:rPr>
  </w:style>
  <w:style w:type="character" w:customStyle="1" w:styleId="WW8Num1z0">
    <w:name w:val="WW8Num1z0"/>
    <w:uiPriority w:val="99"/>
    <w:rsid w:val="00D962D0"/>
  </w:style>
  <w:style w:type="character" w:customStyle="1" w:styleId="WW8Num1z1">
    <w:name w:val="WW8Num1z1"/>
    <w:uiPriority w:val="99"/>
    <w:rsid w:val="00D962D0"/>
  </w:style>
  <w:style w:type="character" w:customStyle="1" w:styleId="WW8Num1z2">
    <w:name w:val="WW8Num1z2"/>
    <w:uiPriority w:val="99"/>
    <w:rsid w:val="00D962D0"/>
  </w:style>
  <w:style w:type="character" w:customStyle="1" w:styleId="WW8Num1z3">
    <w:name w:val="WW8Num1z3"/>
    <w:uiPriority w:val="99"/>
    <w:rsid w:val="00D962D0"/>
  </w:style>
  <w:style w:type="character" w:customStyle="1" w:styleId="WW8Num1z4">
    <w:name w:val="WW8Num1z4"/>
    <w:uiPriority w:val="99"/>
    <w:rsid w:val="00D962D0"/>
  </w:style>
  <w:style w:type="character" w:customStyle="1" w:styleId="WW8Num1z5">
    <w:name w:val="WW8Num1z5"/>
    <w:uiPriority w:val="99"/>
    <w:rsid w:val="00D962D0"/>
  </w:style>
  <w:style w:type="character" w:customStyle="1" w:styleId="WW8Num1z6">
    <w:name w:val="WW8Num1z6"/>
    <w:uiPriority w:val="99"/>
    <w:rsid w:val="00D962D0"/>
  </w:style>
  <w:style w:type="character" w:customStyle="1" w:styleId="WW8Num1z7">
    <w:name w:val="WW8Num1z7"/>
    <w:uiPriority w:val="99"/>
    <w:rsid w:val="00D962D0"/>
  </w:style>
  <w:style w:type="character" w:customStyle="1" w:styleId="WW8Num1z8">
    <w:name w:val="WW8Num1z8"/>
    <w:uiPriority w:val="99"/>
    <w:rsid w:val="00D962D0"/>
  </w:style>
  <w:style w:type="character" w:customStyle="1" w:styleId="WW8Num2z0">
    <w:name w:val="WW8Num2z0"/>
    <w:uiPriority w:val="99"/>
    <w:rsid w:val="00D962D0"/>
    <w:rPr>
      <w:rFonts w:ascii="Symbol" w:hAnsi="Symbol"/>
    </w:rPr>
  </w:style>
  <w:style w:type="character" w:customStyle="1" w:styleId="WW8Num2z1">
    <w:name w:val="WW8Num2z1"/>
    <w:uiPriority w:val="99"/>
    <w:rsid w:val="00D962D0"/>
    <w:rPr>
      <w:rFonts w:ascii="Courier New" w:hAnsi="Courier New"/>
    </w:rPr>
  </w:style>
  <w:style w:type="character" w:customStyle="1" w:styleId="WW8Num2z2">
    <w:name w:val="WW8Num2z2"/>
    <w:uiPriority w:val="99"/>
    <w:rsid w:val="00D962D0"/>
    <w:rPr>
      <w:rFonts w:ascii="Wingdings" w:hAnsi="Wingdings"/>
    </w:rPr>
  </w:style>
  <w:style w:type="character" w:customStyle="1" w:styleId="WW8Num2z3">
    <w:name w:val="WW8Num2z3"/>
    <w:uiPriority w:val="99"/>
    <w:rsid w:val="00D962D0"/>
  </w:style>
  <w:style w:type="character" w:customStyle="1" w:styleId="WW8Num2z4">
    <w:name w:val="WW8Num2z4"/>
    <w:uiPriority w:val="99"/>
    <w:rsid w:val="00D962D0"/>
  </w:style>
  <w:style w:type="character" w:customStyle="1" w:styleId="WW8Num2z5">
    <w:name w:val="WW8Num2z5"/>
    <w:uiPriority w:val="99"/>
    <w:rsid w:val="00D962D0"/>
  </w:style>
  <w:style w:type="character" w:customStyle="1" w:styleId="WW8Num2z6">
    <w:name w:val="WW8Num2z6"/>
    <w:uiPriority w:val="99"/>
    <w:rsid w:val="00D962D0"/>
  </w:style>
  <w:style w:type="character" w:customStyle="1" w:styleId="WW8Num2z7">
    <w:name w:val="WW8Num2z7"/>
    <w:uiPriority w:val="99"/>
    <w:rsid w:val="00D962D0"/>
  </w:style>
  <w:style w:type="character" w:customStyle="1" w:styleId="WW8Num2z8">
    <w:name w:val="WW8Num2z8"/>
    <w:uiPriority w:val="99"/>
    <w:rsid w:val="00D962D0"/>
  </w:style>
  <w:style w:type="character" w:customStyle="1" w:styleId="WW8Num3z0">
    <w:name w:val="WW8Num3z0"/>
    <w:uiPriority w:val="99"/>
    <w:rsid w:val="00D962D0"/>
    <w:rPr>
      <w:rFonts w:ascii="Symbol" w:hAnsi="Symbol"/>
    </w:rPr>
  </w:style>
  <w:style w:type="character" w:customStyle="1" w:styleId="WW8Num4z0">
    <w:name w:val="WW8Num4z0"/>
    <w:uiPriority w:val="99"/>
    <w:rsid w:val="00D962D0"/>
    <w:rPr>
      <w:rFonts w:ascii="Symbol" w:hAnsi="Symbol"/>
      <w:sz w:val="20"/>
    </w:rPr>
  </w:style>
  <w:style w:type="character" w:customStyle="1" w:styleId="WW8Num5z0">
    <w:name w:val="WW8Num5z0"/>
    <w:uiPriority w:val="99"/>
    <w:rsid w:val="00D962D0"/>
    <w:rPr>
      <w:rFonts w:ascii="Symbol" w:hAnsi="Symbol"/>
    </w:rPr>
  </w:style>
  <w:style w:type="character" w:customStyle="1" w:styleId="WW8Num5z1">
    <w:name w:val="WW8Num5z1"/>
    <w:uiPriority w:val="99"/>
    <w:rsid w:val="00D962D0"/>
    <w:rPr>
      <w:rFonts w:ascii="Courier New" w:hAnsi="Courier New"/>
    </w:rPr>
  </w:style>
  <w:style w:type="character" w:customStyle="1" w:styleId="WW8Num5z2">
    <w:name w:val="WW8Num5z2"/>
    <w:uiPriority w:val="99"/>
    <w:rsid w:val="00D962D0"/>
    <w:rPr>
      <w:rFonts w:ascii="Wingdings" w:hAnsi="Wingdings"/>
    </w:rPr>
  </w:style>
  <w:style w:type="character" w:customStyle="1" w:styleId="WW8Num5z3">
    <w:name w:val="WW8Num5z3"/>
    <w:uiPriority w:val="99"/>
    <w:rsid w:val="00D962D0"/>
    <w:rPr>
      <w:rFonts w:ascii="Symbol" w:hAnsi="Symbol"/>
    </w:rPr>
  </w:style>
  <w:style w:type="character" w:customStyle="1" w:styleId="WW8Num5z4">
    <w:name w:val="WW8Num5z4"/>
    <w:uiPriority w:val="99"/>
    <w:rsid w:val="00D962D0"/>
  </w:style>
  <w:style w:type="character" w:customStyle="1" w:styleId="WW8Num5z5">
    <w:name w:val="WW8Num5z5"/>
    <w:uiPriority w:val="99"/>
    <w:rsid w:val="00D962D0"/>
  </w:style>
  <w:style w:type="character" w:customStyle="1" w:styleId="WW8Num5z6">
    <w:name w:val="WW8Num5z6"/>
    <w:uiPriority w:val="99"/>
    <w:rsid w:val="00D962D0"/>
  </w:style>
  <w:style w:type="character" w:customStyle="1" w:styleId="WW8Num5z7">
    <w:name w:val="WW8Num5z7"/>
    <w:uiPriority w:val="99"/>
    <w:rsid w:val="00D962D0"/>
  </w:style>
  <w:style w:type="character" w:customStyle="1" w:styleId="WW8Num5z8">
    <w:name w:val="WW8Num5z8"/>
    <w:uiPriority w:val="99"/>
    <w:rsid w:val="00D962D0"/>
  </w:style>
  <w:style w:type="character" w:customStyle="1" w:styleId="WW8Num6z0">
    <w:name w:val="WW8Num6z0"/>
    <w:uiPriority w:val="99"/>
    <w:rsid w:val="00D962D0"/>
    <w:rPr>
      <w:rFonts w:ascii="Symbol" w:hAnsi="Symbol"/>
    </w:rPr>
  </w:style>
  <w:style w:type="character" w:customStyle="1" w:styleId="WW8Num6z1">
    <w:name w:val="WW8Num6z1"/>
    <w:uiPriority w:val="99"/>
    <w:rsid w:val="00D962D0"/>
    <w:rPr>
      <w:rFonts w:ascii="Courier New" w:hAnsi="Courier New"/>
    </w:rPr>
  </w:style>
  <w:style w:type="character" w:customStyle="1" w:styleId="WW8Num6z2">
    <w:name w:val="WW8Num6z2"/>
    <w:uiPriority w:val="99"/>
    <w:rsid w:val="00D962D0"/>
    <w:rPr>
      <w:rFonts w:ascii="Wingdings" w:hAnsi="Wingdings"/>
    </w:rPr>
  </w:style>
  <w:style w:type="character" w:customStyle="1" w:styleId="WW8Num6z3">
    <w:name w:val="WW8Num6z3"/>
    <w:uiPriority w:val="99"/>
    <w:rsid w:val="00D962D0"/>
  </w:style>
  <w:style w:type="character" w:customStyle="1" w:styleId="WW8Num6z4">
    <w:name w:val="WW8Num6z4"/>
    <w:uiPriority w:val="99"/>
    <w:rsid w:val="00D962D0"/>
  </w:style>
  <w:style w:type="character" w:customStyle="1" w:styleId="WW8Num6z5">
    <w:name w:val="WW8Num6z5"/>
    <w:uiPriority w:val="99"/>
    <w:rsid w:val="00D962D0"/>
  </w:style>
  <w:style w:type="character" w:customStyle="1" w:styleId="WW8Num6z6">
    <w:name w:val="WW8Num6z6"/>
    <w:uiPriority w:val="99"/>
    <w:rsid w:val="00D962D0"/>
  </w:style>
  <w:style w:type="character" w:customStyle="1" w:styleId="WW8Num6z7">
    <w:name w:val="WW8Num6z7"/>
    <w:uiPriority w:val="99"/>
    <w:rsid w:val="00D962D0"/>
  </w:style>
  <w:style w:type="character" w:customStyle="1" w:styleId="WW8Num6z8">
    <w:name w:val="WW8Num6z8"/>
    <w:uiPriority w:val="99"/>
    <w:rsid w:val="00D962D0"/>
  </w:style>
  <w:style w:type="character" w:customStyle="1" w:styleId="WW8Num3z1">
    <w:name w:val="WW8Num3z1"/>
    <w:uiPriority w:val="99"/>
    <w:rsid w:val="00D962D0"/>
    <w:rPr>
      <w:rFonts w:ascii="Courier New" w:hAnsi="Courier New"/>
    </w:rPr>
  </w:style>
  <w:style w:type="character" w:customStyle="1" w:styleId="WW8Num3z2">
    <w:name w:val="WW8Num3z2"/>
    <w:uiPriority w:val="99"/>
    <w:rsid w:val="00D962D0"/>
    <w:rPr>
      <w:rFonts w:ascii="Wingdings" w:hAnsi="Wingdings"/>
    </w:rPr>
  </w:style>
  <w:style w:type="character" w:customStyle="1" w:styleId="WW8Num3z3">
    <w:name w:val="WW8Num3z3"/>
    <w:uiPriority w:val="99"/>
    <w:rsid w:val="00D962D0"/>
  </w:style>
  <w:style w:type="character" w:customStyle="1" w:styleId="WW8Num3z4">
    <w:name w:val="WW8Num3z4"/>
    <w:uiPriority w:val="99"/>
    <w:rsid w:val="00D962D0"/>
  </w:style>
  <w:style w:type="character" w:customStyle="1" w:styleId="WW8Num3z5">
    <w:name w:val="WW8Num3z5"/>
    <w:uiPriority w:val="99"/>
    <w:rsid w:val="00D962D0"/>
  </w:style>
  <w:style w:type="character" w:customStyle="1" w:styleId="WW8Num3z6">
    <w:name w:val="WW8Num3z6"/>
    <w:uiPriority w:val="99"/>
    <w:rsid w:val="00D962D0"/>
  </w:style>
  <w:style w:type="character" w:customStyle="1" w:styleId="WW8Num3z7">
    <w:name w:val="WW8Num3z7"/>
    <w:uiPriority w:val="99"/>
    <w:rsid w:val="00D962D0"/>
  </w:style>
  <w:style w:type="character" w:customStyle="1" w:styleId="WW8Num3z8">
    <w:name w:val="WW8Num3z8"/>
    <w:uiPriority w:val="99"/>
    <w:rsid w:val="00D962D0"/>
  </w:style>
  <w:style w:type="character" w:customStyle="1" w:styleId="WW8Num4z1">
    <w:name w:val="WW8Num4z1"/>
    <w:uiPriority w:val="99"/>
    <w:rsid w:val="00D962D0"/>
    <w:rPr>
      <w:rFonts w:ascii="Courier New" w:hAnsi="Courier New"/>
      <w:sz w:val="20"/>
    </w:rPr>
  </w:style>
  <w:style w:type="character" w:customStyle="1" w:styleId="WW8Num4z2">
    <w:name w:val="WW8Num4z2"/>
    <w:uiPriority w:val="99"/>
    <w:rsid w:val="00D962D0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D962D0"/>
    <w:rPr>
      <w:rFonts w:ascii="Wingdings" w:hAnsi="Wingdings"/>
    </w:rPr>
  </w:style>
  <w:style w:type="character" w:customStyle="1" w:styleId="WW8Num7z1">
    <w:name w:val="WW8Num7z1"/>
    <w:uiPriority w:val="99"/>
    <w:rsid w:val="00D962D0"/>
    <w:rPr>
      <w:rFonts w:ascii="Courier New" w:hAnsi="Courier New"/>
    </w:rPr>
  </w:style>
  <w:style w:type="character" w:customStyle="1" w:styleId="WW8Num7z3">
    <w:name w:val="WW8Num7z3"/>
    <w:uiPriority w:val="99"/>
    <w:rsid w:val="00D962D0"/>
    <w:rPr>
      <w:rFonts w:ascii="Symbol" w:hAnsi="Symbol"/>
    </w:rPr>
  </w:style>
  <w:style w:type="character" w:customStyle="1" w:styleId="WW8Num8z0">
    <w:name w:val="WW8Num8z0"/>
    <w:uiPriority w:val="99"/>
    <w:rsid w:val="00D962D0"/>
    <w:rPr>
      <w:rFonts w:ascii="Wingdings" w:hAnsi="Wingdings"/>
    </w:rPr>
  </w:style>
  <w:style w:type="character" w:customStyle="1" w:styleId="WW8Num8z1">
    <w:name w:val="WW8Num8z1"/>
    <w:uiPriority w:val="99"/>
    <w:rsid w:val="00D962D0"/>
    <w:rPr>
      <w:rFonts w:ascii="Courier New" w:hAnsi="Courier New"/>
    </w:rPr>
  </w:style>
  <w:style w:type="character" w:customStyle="1" w:styleId="WW8Num8z3">
    <w:name w:val="WW8Num8z3"/>
    <w:uiPriority w:val="99"/>
    <w:rsid w:val="00D962D0"/>
    <w:rPr>
      <w:rFonts w:ascii="Symbol" w:hAnsi="Symbol"/>
    </w:rPr>
  </w:style>
  <w:style w:type="character" w:customStyle="1" w:styleId="1">
    <w:name w:val="Основной шрифт абзаца1"/>
    <w:uiPriority w:val="99"/>
    <w:rsid w:val="00D962D0"/>
  </w:style>
  <w:style w:type="character" w:customStyle="1" w:styleId="10">
    <w:name w:val="Знак Знак1"/>
    <w:uiPriority w:val="99"/>
    <w:rsid w:val="00D962D0"/>
    <w:rPr>
      <w:b/>
      <w:sz w:val="24"/>
    </w:rPr>
  </w:style>
  <w:style w:type="character" w:customStyle="1" w:styleId="a6">
    <w:name w:val="Знак Знак"/>
    <w:uiPriority w:val="99"/>
    <w:rsid w:val="00D962D0"/>
    <w:rPr>
      <w:b/>
      <w:sz w:val="24"/>
    </w:rPr>
  </w:style>
  <w:style w:type="character" w:customStyle="1" w:styleId="apple-converted-space">
    <w:name w:val="apple-converted-space"/>
    <w:basedOn w:val="1"/>
    <w:uiPriority w:val="99"/>
    <w:rsid w:val="00D962D0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D962D0"/>
    <w:rPr>
      <w:rFonts w:ascii="Times New Roman" w:hAnsi="Times New Roman" w:cs="Times New Roman"/>
      <w:dstrike/>
      <w:sz w:val="24"/>
      <w:u w:val="none"/>
    </w:rPr>
  </w:style>
  <w:style w:type="character" w:customStyle="1" w:styleId="ListLabel1">
    <w:name w:val="ListLabel 1"/>
    <w:uiPriority w:val="99"/>
    <w:rsid w:val="00D962D0"/>
    <w:rPr>
      <w:dstrike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4">
    <w:name w:val="Основной текст (4) + Курсив"/>
    <w:basedOn w:val="a0"/>
    <w:uiPriority w:val="99"/>
    <w:rsid w:val="00D962D0"/>
    <w:rPr>
      <w:rFonts w:ascii="Century Schoolbook" w:hAnsi="Century Schoolbook" w:cs="Century Schoolbook"/>
      <w:i/>
      <w:iCs/>
      <w:spacing w:val="10"/>
      <w:sz w:val="27"/>
      <w:szCs w:val="27"/>
      <w:lang w:eastAsia="ar-SA" w:bidi="ar-SA"/>
    </w:rPr>
  </w:style>
  <w:style w:type="character" w:styleId="a7">
    <w:name w:val="Hyperlink"/>
    <w:basedOn w:val="a0"/>
    <w:uiPriority w:val="99"/>
    <w:rsid w:val="00D962D0"/>
    <w:rPr>
      <w:rFonts w:cs="Times New Roman"/>
      <w:color w:val="000080"/>
      <w:u w:val="single"/>
    </w:rPr>
  </w:style>
  <w:style w:type="character" w:customStyle="1" w:styleId="a8">
    <w:name w:val="Символ нумерации"/>
    <w:uiPriority w:val="99"/>
    <w:rsid w:val="00D962D0"/>
  </w:style>
  <w:style w:type="character" w:customStyle="1" w:styleId="a9">
    <w:name w:val="Маркеры списка"/>
    <w:uiPriority w:val="99"/>
    <w:rsid w:val="00D962D0"/>
    <w:rPr>
      <w:rFonts w:ascii="OpenSymbol" w:hAnsi="OpenSymbol"/>
    </w:rPr>
  </w:style>
  <w:style w:type="character" w:customStyle="1" w:styleId="WW8Num9z0">
    <w:name w:val="WW8Num9z0"/>
    <w:uiPriority w:val="99"/>
    <w:rsid w:val="00D962D0"/>
  </w:style>
  <w:style w:type="character" w:customStyle="1" w:styleId="WW8Num9z1">
    <w:name w:val="WW8Num9z1"/>
    <w:uiPriority w:val="99"/>
    <w:rsid w:val="00D962D0"/>
  </w:style>
  <w:style w:type="character" w:customStyle="1" w:styleId="WW8Num9z2">
    <w:name w:val="WW8Num9z2"/>
    <w:uiPriority w:val="99"/>
    <w:rsid w:val="00D962D0"/>
  </w:style>
  <w:style w:type="character" w:customStyle="1" w:styleId="WW8Num9z3">
    <w:name w:val="WW8Num9z3"/>
    <w:uiPriority w:val="99"/>
    <w:rsid w:val="00D962D0"/>
  </w:style>
  <w:style w:type="character" w:customStyle="1" w:styleId="WW8Num9z4">
    <w:name w:val="WW8Num9z4"/>
    <w:uiPriority w:val="99"/>
    <w:rsid w:val="00D962D0"/>
  </w:style>
  <w:style w:type="character" w:customStyle="1" w:styleId="WW8Num9z5">
    <w:name w:val="WW8Num9z5"/>
    <w:uiPriority w:val="99"/>
    <w:rsid w:val="00D962D0"/>
  </w:style>
  <w:style w:type="character" w:customStyle="1" w:styleId="WW8Num9z6">
    <w:name w:val="WW8Num9z6"/>
    <w:uiPriority w:val="99"/>
    <w:rsid w:val="00D962D0"/>
  </w:style>
  <w:style w:type="character" w:customStyle="1" w:styleId="WW8Num9z7">
    <w:name w:val="WW8Num9z7"/>
    <w:uiPriority w:val="99"/>
    <w:rsid w:val="00D962D0"/>
  </w:style>
  <w:style w:type="character" w:customStyle="1" w:styleId="WW8Num9z8">
    <w:name w:val="WW8Num9z8"/>
    <w:uiPriority w:val="99"/>
    <w:rsid w:val="00D962D0"/>
  </w:style>
  <w:style w:type="paragraph" w:customStyle="1" w:styleId="11">
    <w:name w:val="Заголовок1"/>
    <w:basedOn w:val="a"/>
    <w:next w:val="aa"/>
    <w:uiPriority w:val="99"/>
    <w:rsid w:val="00D962D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a">
    <w:name w:val="Body Text"/>
    <w:basedOn w:val="a"/>
    <w:link w:val="ab"/>
    <w:uiPriority w:val="99"/>
    <w:rsid w:val="00D962D0"/>
    <w:pPr>
      <w:suppressAutoHyphens/>
      <w:spacing w:after="120"/>
    </w:pPr>
    <w:rPr>
      <w:rFonts w:cs="Calibri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3281A"/>
    <w:rPr>
      <w:rFonts w:cs="Times New Roman"/>
      <w:lang w:eastAsia="en-US"/>
    </w:rPr>
  </w:style>
  <w:style w:type="paragraph" w:styleId="ac">
    <w:name w:val="List"/>
    <w:basedOn w:val="aa"/>
    <w:uiPriority w:val="99"/>
    <w:rsid w:val="00D962D0"/>
    <w:rPr>
      <w:rFonts w:cs="Mangal"/>
    </w:rPr>
  </w:style>
  <w:style w:type="paragraph" w:customStyle="1" w:styleId="12">
    <w:name w:val="Название1"/>
    <w:basedOn w:val="a"/>
    <w:uiPriority w:val="99"/>
    <w:rsid w:val="00D962D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D962D0"/>
    <w:pPr>
      <w:suppressLineNumbers/>
      <w:suppressAutoHyphens/>
    </w:pPr>
    <w:rPr>
      <w:rFonts w:cs="Mangal"/>
      <w:lang w:eastAsia="ar-SA"/>
    </w:rPr>
  </w:style>
  <w:style w:type="paragraph" w:styleId="ad">
    <w:name w:val="Title"/>
    <w:basedOn w:val="a"/>
    <w:next w:val="ae"/>
    <w:link w:val="af"/>
    <w:uiPriority w:val="99"/>
    <w:qFormat/>
    <w:locked/>
    <w:rsid w:val="00D962D0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af">
    <w:name w:val="Заголовок Знак"/>
    <w:basedOn w:val="a0"/>
    <w:link w:val="ad"/>
    <w:uiPriority w:val="99"/>
    <w:locked/>
    <w:rsid w:val="00F3281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e">
    <w:name w:val="Subtitle"/>
    <w:basedOn w:val="11"/>
    <w:next w:val="aa"/>
    <w:link w:val="af0"/>
    <w:uiPriority w:val="99"/>
    <w:qFormat/>
    <w:locked/>
    <w:rsid w:val="00D962D0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uiPriority w:val="99"/>
    <w:locked/>
    <w:rsid w:val="00F3281A"/>
    <w:rPr>
      <w:rFonts w:ascii="Cambria" w:hAnsi="Cambria" w:cs="Times New Roman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rsid w:val="00D962D0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4">
    <w:name w:val="Абзац списка1"/>
    <w:basedOn w:val="a"/>
    <w:uiPriority w:val="99"/>
    <w:rsid w:val="00D962D0"/>
    <w:pPr>
      <w:suppressAutoHyphens/>
      <w:ind w:left="720"/>
    </w:pPr>
    <w:rPr>
      <w:lang w:eastAsia="ar-SA"/>
    </w:rPr>
  </w:style>
  <w:style w:type="paragraph" w:customStyle="1" w:styleId="21">
    <w:name w:val="Основной текст с отступом 21"/>
    <w:basedOn w:val="a"/>
    <w:uiPriority w:val="99"/>
    <w:rsid w:val="00D962D0"/>
    <w:pPr>
      <w:suppressAutoHyphens/>
      <w:spacing w:after="0" w:line="240" w:lineRule="auto"/>
      <w:ind w:left="567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15">
    <w:name w:val="Без интервала1"/>
    <w:uiPriority w:val="99"/>
    <w:rsid w:val="00D962D0"/>
    <w:pPr>
      <w:suppressAutoHyphens/>
    </w:pPr>
    <w:rPr>
      <w:rFonts w:eastAsia="Times New Roman" w:cs="Calibri"/>
      <w:lang w:eastAsia="ar-SA"/>
    </w:rPr>
  </w:style>
  <w:style w:type="paragraph" w:customStyle="1" w:styleId="Default">
    <w:name w:val="Default"/>
    <w:uiPriority w:val="99"/>
    <w:rsid w:val="00D962D0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af1">
    <w:name w:val="Содержимое таблицы"/>
    <w:basedOn w:val="a"/>
    <w:uiPriority w:val="99"/>
    <w:rsid w:val="00D962D0"/>
    <w:pPr>
      <w:suppressLineNumbers/>
      <w:suppressAutoHyphens/>
    </w:pPr>
    <w:rPr>
      <w:rFonts w:cs="Calibri"/>
      <w:lang w:eastAsia="ar-SA"/>
    </w:rPr>
  </w:style>
  <w:style w:type="paragraph" w:customStyle="1" w:styleId="af2">
    <w:name w:val="Заголовок таблицы"/>
    <w:basedOn w:val="af1"/>
    <w:uiPriority w:val="99"/>
    <w:rsid w:val="00D962D0"/>
    <w:pPr>
      <w:jc w:val="center"/>
    </w:pPr>
    <w:rPr>
      <w:b/>
      <w:bCs/>
    </w:rPr>
  </w:style>
  <w:style w:type="paragraph" w:customStyle="1" w:styleId="40">
    <w:name w:val="Основной текст (4)"/>
    <w:basedOn w:val="a"/>
    <w:uiPriority w:val="99"/>
    <w:rsid w:val="00D962D0"/>
    <w:pPr>
      <w:shd w:val="clear" w:color="auto" w:fill="FFFFFF"/>
      <w:suppressAutoHyphens/>
      <w:spacing w:before="180" w:after="0" w:line="221" w:lineRule="exact"/>
      <w:jc w:val="both"/>
    </w:pPr>
    <w:rPr>
      <w:rFonts w:ascii="Century Schoolbook" w:eastAsia="Times New Roman" w:hAnsi="Century Schoolbook" w:cs="Century Schoolbook"/>
      <w:color w:val="000000"/>
      <w:sz w:val="20"/>
      <w:szCs w:val="20"/>
      <w:lang w:eastAsia="ar-SA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962D0"/>
    <w:pPr>
      <w:suppressAutoHyphens/>
      <w:ind w:left="720" w:firstLine="700"/>
      <w:jc w:val="both"/>
    </w:pPr>
    <w:rPr>
      <w:rFonts w:cs="Calibri"/>
      <w:sz w:val="24"/>
      <w:szCs w:val="24"/>
      <w:lang w:eastAsia="ar-SA"/>
    </w:rPr>
  </w:style>
  <w:style w:type="paragraph" w:customStyle="1" w:styleId="22">
    <w:name w:val="Заголовок №2 (2)"/>
    <w:basedOn w:val="a"/>
    <w:uiPriority w:val="99"/>
    <w:rsid w:val="00D962D0"/>
    <w:pPr>
      <w:shd w:val="clear" w:color="auto" w:fill="FFFFFF"/>
      <w:suppressAutoHyphens/>
      <w:spacing w:after="60" w:line="283" w:lineRule="exact"/>
      <w:ind w:hanging="1320"/>
    </w:pPr>
    <w:rPr>
      <w:rFonts w:ascii="MS Reference Sans Serif" w:eastAsia="Times New Roman" w:hAnsi="MS Reference Sans Serif" w:cs="MS Reference Sans Serif"/>
      <w:lang w:eastAsia="ar-SA"/>
    </w:rPr>
  </w:style>
  <w:style w:type="paragraph" w:styleId="2">
    <w:name w:val="Body Text 2"/>
    <w:basedOn w:val="a"/>
    <w:link w:val="20"/>
    <w:uiPriority w:val="99"/>
    <w:rsid w:val="00D962D0"/>
    <w:pPr>
      <w:suppressAutoHyphens/>
      <w:spacing w:after="120" w:line="480" w:lineRule="auto"/>
    </w:pPr>
    <w:rPr>
      <w:rFonts w:cs="Calibri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3281A"/>
    <w:rPr>
      <w:rFonts w:cs="Times New Roman"/>
      <w:lang w:eastAsia="en-US"/>
    </w:rPr>
  </w:style>
  <w:style w:type="character" w:styleId="af3">
    <w:name w:val="FollowedHyperlink"/>
    <w:basedOn w:val="a0"/>
    <w:uiPriority w:val="99"/>
    <w:rsid w:val="00A35034"/>
    <w:rPr>
      <w:rFonts w:cs="Times New Roman"/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54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18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8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8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8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8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8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3687</Words>
  <Characters>21022</Characters>
  <Application>Microsoft Office Word</Application>
  <DocSecurity>0</DocSecurity>
  <Lines>175</Lines>
  <Paragraphs>49</Paragraphs>
  <ScaleCrop>false</ScaleCrop>
  <Company>Microsoft</Company>
  <LinksUpToDate>false</LinksUpToDate>
  <CharactersWithSpaces>24660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Хуажев</dc:creator>
  <cp:keywords/>
  <dc:description/>
  <cp:lastModifiedBy>Елена Алексеевна</cp:lastModifiedBy>
  <cp:revision>2</cp:revision>
  <cp:lastPrinted>2018-03-04T18:02:00Z</cp:lastPrinted>
  <dcterms:created xsi:type="dcterms:W3CDTF">2022-09-04T18:46:00Z</dcterms:created>
  <dcterms:modified xsi:type="dcterms:W3CDTF">2022-09-04T18:46:00Z</dcterms:modified>
</cp:coreProperties>
</file>